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D9B2E" w14:textId="5C21F36C" w:rsidR="0059206F" w:rsidRPr="0059206F" w:rsidRDefault="0059206F" w:rsidP="0059206F">
      <w:pPr>
        <w:spacing w:after="360"/>
        <w:ind w:left="4956" w:firstLine="708"/>
        <w:jc w:val="center"/>
        <w:rPr>
          <w:rFonts w:cs="Arial"/>
          <w:b/>
          <w:sz w:val="16"/>
          <w:szCs w:val="16"/>
          <w:lang w:eastAsia="ar-SA"/>
        </w:rPr>
      </w:pPr>
      <w:r w:rsidRPr="0059206F">
        <w:rPr>
          <w:rFonts w:cs="Arial"/>
          <w:b/>
          <w:szCs w:val="20"/>
          <w:lang w:eastAsia="ar-SA"/>
        </w:rPr>
        <w:t>Załącznik nr 2 do zapytania cenowego</w:t>
      </w:r>
    </w:p>
    <w:p w14:paraId="37E71C89" w14:textId="77777777" w:rsidR="0059206F" w:rsidRPr="0059206F" w:rsidRDefault="0059206F" w:rsidP="0059206F">
      <w:pPr>
        <w:suppressAutoHyphens w:val="0"/>
        <w:jc w:val="center"/>
        <w:rPr>
          <w:rFonts w:cs="Arial"/>
          <w:b/>
          <w:szCs w:val="20"/>
        </w:rPr>
      </w:pPr>
      <w:r w:rsidRPr="0059206F">
        <w:rPr>
          <w:rFonts w:cs="Arial"/>
          <w:b/>
          <w:szCs w:val="20"/>
        </w:rPr>
        <w:t>Projekt umowy</w:t>
      </w:r>
    </w:p>
    <w:p w14:paraId="2962B0E4" w14:textId="4CAB3CD3" w:rsidR="00650E3C" w:rsidRDefault="00650E3C" w:rsidP="000D62D8">
      <w:pPr>
        <w:spacing w:after="60" w:line="23" w:lineRule="atLeast"/>
        <w:rPr>
          <w:rFonts w:cs="Arial"/>
          <w:szCs w:val="20"/>
        </w:rPr>
      </w:pPr>
      <w:r w:rsidRPr="00650E3C">
        <w:rPr>
          <w:rFonts w:cs="Arial"/>
          <w:szCs w:val="20"/>
        </w:rPr>
        <w:t xml:space="preserve">Zawarta </w:t>
      </w:r>
      <w:r w:rsidRPr="00650E3C">
        <w:rPr>
          <w:rFonts w:cs="Arial"/>
          <w:b/>
          <w:szCs w:val="20"/>
        </w:rPr>
        <w:t>w dniu ………….………20</w:t>
      </w:r>
      <w:r w:rsidR="003C3403">
        <w:rPr>
          <w:rFonts w:cs="Arial"/>
          <w:b/>
          <w:szCs w:val="20"/>
        </w:rPr>
        <w:t>…….</w:t>
      </w:r>
      <w:r w:rsidRPr="00650E3C">
        <w:rPr>
          <w:rFonts w:cs="Arial"/>
          <w:szCs w:val="20"/>
        </w:rPr>
        <w:t xml:space="preserve"> roku pomiędzy Gminą Miasta Radomia ul. Jana Kilińskiego 30,</w:t>
      </w:r>
      <w:r w:rsidRPr="00650E3C">
        <w:rPr>
          <w:rFonts w:cs="Arial"/>
          <w:szCs w:val="20"/>
        </w:rPr>
        <w:br/>
      </w:r>
      <w:bookmarkStart w:id="0" w:name="_Hlk103853710"/>
      <w:r w:rsidRPr="00650E3C">
        <w:rPr>
          <w:rFonts w:cs="Arial"/>
          <w:szCs w:val="20"/>
        </w:rPr>
        <w:t xml:space="preserve">26-600 Radom, NIP 7962817529, REGON 670223451 w ramach działalności </w:t>
      </w:r>
      <w:r w:rsidRPr="00650E3C">
        <w:rPr>
          <w:rFonts w:cs="Arial"/>
          <w:b/>
          <w:szCs w:val="20"/>
        </w:rPr>
        <w:t>Domu Pomocy Społecznej</w:t>
      </w:r>
      <w:r>
        <w:rPr>
          <w:rFonts w:cs="Arial"/>
          <w:b/>
          <w:szCs w:val="20"/>
        </w:rPr>
        <w:t xml:space="preserve"> Nad Potokiem im. Bohdany „Danuty” Kijewskiej</w:t>
      </w:r>
      <w:r w:rsidR="00B27F27">
        <w:rPr>
          <w:rFonts w:cs="Arial"/>
          <w:b/>
          <w:szCs w:val="20"/>
        </w:rPr>
        <w:t xml:space="preserve">, </w:t>
      </w:r>
      <w:r w:rsidRPr="00650E3C">
        <w:rPr>
          <w:rFonts w:cs="Arial"/>
          <w:b/>
          <w:szCs w:val="20"/>
        </w:rPr>
        <w:t xml:space="preserve">ul. </w:t>
      </w:r>
      <w:r>
        <w:rPr>
          <w:rFonts w:cs="Arial"/>
          <w:b/>
          <w:szCs w:val="20"/>
        </w:rPr>
        <w:t>Struga 88</w:t>
      </w:r>
      <w:r w:rsidRPr="00650E3C">
        <w:rPr>
          <w:rFonts w:cs="Arial"/>
          <w:b/>
          <w:szCs w:val="20"/>
        </w:rPr>
        <w:t xml:space="preserve">, 26-600 Radom, </w:t>
      </w:r>
      <w:r w:rsidRPr="00650E3C">
        <w:rPr>
          <w:rFonts w:cs="Arial"/>
          <w:szCs w:val="20"/>
        </w:rPr>
        <w:t xml:space="preserve">w imieniu i na rzecz, której działa </w:t>
      </w:r>
      <w:bookmarkStart w:id="1" w:name="_Hlk178332220"/>
      <w:bookmarkEnd w:id="0"/>
      <w:r w:rsidR="000D62D8" w:rsidRPr="00531691">
        <w:rPr>
          <w:rFonts w:cs="Arial"/>
          <w:szCs w:val="20"/>
        </w:rPr>
        <w:t>Leszek</w:t>
      </w:r>
      <w:r w:rsidR="000D62D8">
        <w:rPr>
          <w:rFonts w:cs="Arial"/>
          <w:szCs w:val="20"/>
        </w:rPr>
        <w:t> </w:t>
      </w:r>
      <w:r w:rsidR="000D62D8" w:rsidRPr="00531691">
        <w:rPr>
          <w:rFonts w:cs="Arial"/>
          <w:szCs w:val="20"/>
        </w:rPr>
        <w:t>Bartosiak –  Dyrektor Miejskiego Centrum Usług Wspólnych w Radomiu, z siedzibą w</w:t>
      </w:r>
      <w:r w:rsidR="000D62D8">
        <w:rPr>
          <w:rFonts w:cs="Arial"/>
          <w:szCs w:val="20"/>
        </w:rPr>
        <w:t> </w:t>
      </w:r>
      <w:r w:rsidR="000D62D8" w:rsidRPr="00531691">
        <w:rPr>
          <w:rFonts w:cs="Arial"/>
          <w:szCs w:val="20"/>
        </w:rPr>
        <w:t>Radomiu, przy ul. Pułaskiego 9 – na podstawie udzielonego przez Prezydenta Miasta Radomia pełnomocnictwa Nr</w:t>
      </w:r>
      <w:r w:rsidR="000D62D8">
        <w:rPr>
          <w:rFonts w:cs="Arial"/>
          <w:szCs w:val="20"/>
        </w:rPr>
        <w:t> </w:t>
      </w:r>
      <w:r w:rsidR="0058322D">
        <w:rPr>
          <w:rFonts w:cs="Arial"/>
          <w:szCs w:val="20"/>
        </w:rPr>
        <w:t>……….</w:t>
      </w:r>
      <w:r w:rsidR="000D62D8" w:rsidRPr="00531691">
        <w:rPr>
          <w:rFonts w:cs="Arial"/>
          <w:szCs w:val="20"/>
        </w:rPr>
        <w:t>/</w:t>
      </w:r>
      <w:r w:rsidR="0058322D">
        <w:rPr>
          <w:rFonts w:cs="Arial"/>
          <w:szCs w:val="20"/>
        </w:rPr>
        <w:t>………….</w:t>
      </w:r>
      <w:r w:rsidR="000D62D8" w:rsidRPr="00531691">
        <w:rPr>
          <w:rFonts w:cs="Arial"/>
          <w:szCs w:val="20"/>
        </w:rPr>
        <w:t xml:space="preserve"> z dnia </w:t>
      </w:r>
      <w:r w:rsidR="0058322D">
        <w:rPr>
          <w:rFonts w:cs="Arial"/>
          <w:szCs w:val="20"/>
        </w:rPr>
        <w:t>…………</w:t>
      </w:r>
      <w:r w:rsidR="000D62D8" w:rsidRPr="00531691">
        <w:rPr>
          <w:rFonts w:cs="Arial"/>
          <w:szCs w:val="20"/>
        </w:rPr>
        <w:t xml:space="preserve"> roku</w:t>
      </w:r>
      <w:bookmarkEnd w:id="1"/>
      <w:r w:rsidR="000D62D8" w:rsidRPr="00306501">
        <w:rPr>
          <w:rFonts w:cs="Arial"/>
          <w:b/>
          <w:szCs w:val="20"/>
        </w:rPr>
        <w:t>,</w:t>
      </w:r>
    </w:p>
    <w:p w14:paraId="3962B9CC" w14:textId="4A3D368E" w:rsidR="0059206F" w:rsidRPr="0059206F" w:rsidRDefault="0059206F" w:rsidP="0059206F">
      <w:pPr>
        <w:suppressAutoHyphens w:val="0"/>
        <w:rPr>
          <w:rFonts w:cs="Arial"/>
          <w:szCs w:val="20"/>
        </w:rPr>
      </w:pPr>
      <w:r w:rsidRPr="0059206F">
        <w:rPr>
          <w:rFonts w:cs="Arial"/>
          <w:szCs w:val="20"/>
        </w:rPr>
        <w:t xml:space="preserve">zwaną w dalszej części umowy </w:t>
      </w:r>
      <w:r w:rsidRPr="0059206F">
        <w:rPr>
          <w:rFonts w:cs="Arial"/>
          <w:b/>
          <w:szCs w:val="20"/>
        </w:rPr>
        <w:t>Zamawiającym,</w:t>
      </w:r>
    </w:p>
    <w:p w14:paraId="1B7EABD1" w14:textId="77777777" w:rsidR="0059206F" w:rsidRPr="0059206F" w:rsidRDefault="0059206F" w:rsidP="0059206F">
      <w:pPr>
        <w:suppressAutoHyphens w:val="0"/>
        <w:rPr>
          <w:rFonts w:cs="Arial"/>
          <w:b/>
          <w:szCs w:val="20"/>
        </w:rPr>
      </w:pPr>
      <w:r w:rsidRPr="0059206F">
        <w:rPr>
          <w:rFonts w:cs="Arial"/>
          <w:b/>
          <w:szCs w:val="20"/>
        </w:rPr>
        <w:t>a  …………………………….</w:t>
      </w:r>
    </w:p>
    <w:p w14:paraId="65922932" w14:textId="77777777" w:rsidR="0059206F" w:rsidRPr="0059206F" w:rsidRDefault="0059206F" w:rsidP="0059206F">
      <w:pPr>
        <w:suppressAutoHyphens w:val="0"/>
        <w:rPr>
          <w:rFonts w:cs="Arial"/>
          <w:b/>
          <w:szCs w:val="20"/>
        </w:rPr>
      </w:pPr>
      <w:r w:rsidRPr="0059206F">
        <w:rPr>
          <w:rFonts w:cs="Arial"/>
          <w:b/>
          <w:szCs w:val="20"/>
        </w:rPr>
        <w:t xml:space="preserve">NIP: ……………………, Regon: …………….. , </w:t>
      </w:r>
    </w:p>
    <w:p w14:paraId="33434CD0" w14:textId="77777777" w:rsidR="0059206F" w:rsidRPr="0059206F" w:rsidRDefault="0059206F" w:rsidP="0059206F">
      <w:pPr>
        <w:suppressAutoHyphens w:val="0"/>
        <w:rPr>
          <w:rFonts w:cs="Arial"/>
          <w:b/>
          <w:szCs w:val="20"/>
        </w:rPr>
      </w:pPr>
      <w:r w:rsidRPr="0059206F">
        <w:rPr>
          <w:rFonts w:cs="Arial"/>
          <w:b/>
          <w:szCs w:val="20"/>
        </w:rPr>
        <w:t>reprezentowanym przez: ……………………….</w:t>
      </w:r>
    </w:p>
    <w:p w14:paraId="37E6A5C0" w14:textId="77777777" w:rsidR="0059206F" w:rsidRPr="00015ED1" w:rsidRDefault="0059206F" w:rsidP="0059206F">
      <w:pPr>
        <w:suppressAutoHyphens w:val="0"/>
        <w:rPr>
          <w:rFonts w:cs="Arial"/>
          <w:b/>
          <w:szCs w:val="20"/>
        </w:rPr>
      </w:pPr>
      <w:r w:rsidRPr="00015ED1">
        <w:rPr>
          <w:rFonts w:cs="Arial"/>
          <w:szCs w:val="20"/>
        </w:rPr>
        <w:t xml:space="preserve">zwanym dalej </w:t>
      </w:r>
      <w:r w:rsidRPr="00015ED1">
        <w:rPr>
          <w:rFonts w:cs="Arial"/>
          <w:b/>
          <w:szCs w:val="20"/>
        </w:rPr>
        <w:t>Wykonawcą.</w:t>
      </w:r>
    </w:p>
    <w:p w14:paraId="26717697" w14:textId="2694B3BA" w:rsidR="0059206F" w:rsidRPr="0059206F" w:rsidRDefault="0059206F" w:rsidP="0059206F">
      <w:pPr>
        <w:autoSpaceDN w:val="0"/>
        <w:spacing w:after="0" w:line="240" w:lineRule="auto"/>
        <w:textAlignment w:val="baseline"/>
        <w:rPr>
          <w:kern w:val="3"/>
        </w:rPr>
      </w:pPr>
      <w:bookmarkStart w:id="2" w:name="_Hlk88814236"/>
      <w:bookmarkStart w:id="3" w:name="_Hlk88818406"/>
      <w:r w:rsidRPr="00015ED1">
        <w:rPr>
          <w:rFonts w:cs="Arial"/>
          <w:i/>
          <w:kern w:val="3"/>
          <w:szCs w:val="20"/>
        </w:rPr>
        <w:t xml:space="preserve">Niniejszą umowę strony zawierają bez stosowania przepisów ustawy z dnia 11 września 2019 roku - Prawo zamówień </w:t>
      </w:r>
      <w:r w:rsidRPr="004300E2">
        <w:rPr>
          <w:rFonts w:cs="Arial"/>
          <w:i/>
          <w:kern w:val="3"/>
          <w:szCs w:val="20"/>
        </w:rPr>
        <w:t xml:space="preserve">publicznych </w:t>
      </w:r>
      <w:bookmarkStart w:id="4" w:name="_Hlk146525523"/>
      <w:r w:rsidR="00324124" w:rsidRPr="004300E2">
        <w:rPr>
          <w:rFonts w:eastAsia="Times New Roman" w:cs="Arial"/>
          <w:i/>
          <w:kern w:val="32"/>
          <w:szCs w:val="20"/>
          <w:lang w:eastAsia="pl-PL"/>
        </w:rPr>
        <w:t>(tj. Dz.U. 2024 poz. 1320</w:t>
      </w:r>
      <w:r w:rsidR="00F21B77">
        <w:rPr>
          <w:rFonts w:eastAsia="Times New Roman" w:cs="Arial"/>
          <w:i/>
          <w:kern w:val="32"/>
          <w:szCs w:val="20"/>
          <w:lang w:eastAsia="pl-PL"/>
        </w:rPr>
        <w:t xml:space="preserve"> z późn. zm.</w:t>
      </w:r>
      <w:r w:rsidR="00324124" w:rsidRPr="004300E2">
        <w:rPr>
          <w:rFonts w:cs="Arial"/>
          <w:i/>
          <w:szCs w:val="20"/>
        </w:rPr>
        <w:t>).</w:t>
      </w:r>
      <w:r w:rsidR="00324124" w:rsidRPr="00694D60">
        <w:rPr>
          <w:rFonts w:cs="Arial"/>
          <w:i/>
          <w:szCs w:val="20"/>
        </w:rPr>
        <w:t xml:space="preserve"> </w:t>
      </w:r>
      <w:bookmarkEnd w:id="4"/>
      <w:r w:rsidRPr="00015ED1">
        <w:rPr>
          <w:rFonts w:cs="Arial"/>
          <w:i/>
          <w:kern w:val="3"/>
          <w:szCs w:val="20"/>
        </w:rPr>
        <w:t>Wartość zamówienia jest niższa od kwoty 130 000,00 złotych o której mowa w art. 2 ust. 1 pkt. 1 ww. ustawy</w:t>
      </w:r>
      <w:r w:rsidRPr="00015ED1">
        <w:rPr>
          <w:rFonts w:cs="Arial"/>
          <w:b/>
          <w:kern w:val="3"/>
          <w:szCs w:val="20"/>
        </w:rPr>
        <w:t>.</w:t>
      </w:r>
    </w:p>
    <w:bookmarkEnd w:id="2"/>
    <w:p w14:paraId="69DF4F67" w14:textId="77777777" w:rsidR="0059206F" w:rsidRPr="0059206F" w:rsidRDefault="0059206F" w:rsidP="0059206F">
      <w:pPr>
        <w:autoSpaceDN w:val="0"/>
        <w:spacing w:line="240" w:lineRule="auto"/>
        <w:textAlignment w:val="baseline"/>
        <w:rPr>
          <w:rFonts w:cs="Arial"/>
          <w:i/>
          <w:kern w:val="3"/>
          <w:sz w:val="22"/>
        </w:rPr>
      </w:pPr>
    </w:p>
    <w:bookmarkEnd w:id="3"/>
    <w:p w14:paraId="36F60660" w14:textId="77777777" w:rsidR="0059206F" w:rsidRPr="0059206F" w:rsidRDefault="0059206F" w:rsidP="0059206F">
      <w:pPr>
        <w:suppressAutoHyphens w:val="0"/>
        <w:rPr>
          <w:rFonts w:cs="Arial"/>
          <w:b/>
          <w:szCs w:val="20"/>
        </w:rPr>
      </w:pPr>
    </w:p>
    <w:p w14:paraId="175F5031" w14:textId="5F444BC1" w:rsidR="0059206F" w:rsidRPr="0059206F" w:rsidRDefault="0059206F" w:rsidP="0059206F">
      <w:pPr>
        <w:suppressAutoHyphens w:val="0"/>
        <w:spacing w:after="0"/>
        <w:contextualSpacing/>
        <w:jc w:val="center"/>
        <w:rPr>
          <w:rFonts w:eastAsia="Times New Roman" w:cs="Arial"/>
          <w:kern w:val="32"/>
          <w:szCs w:val="20"/>
          <w:lang w:eastAsia="pl-PL"/>
        </w:rPr>
      </w:pPr>
      <w:r w:rsidRPr="0059206F">
        <w:rPr>
          <w:rFonts w:eastAsia="Times New Roman" w:cs="Arial"/>
          <w:b/>
          <w:kern w:val="32"/>
          <w:szCs w:val="20"/>
          <w:lang w:eastAsia="pl-PL"/>
        </w:rPr>
        <w:t>§</w:t>
      </w:r>
      <w:r w:rsidRPr="0059206F">
        <w:rPr>
          <w:rFonts w:ascii="Times New Roman" w:eastAsia="Times New Roman" w:hAnsi="Times New Roman" w:cs="Arial"/>
          <w:b/>
          <w:kern w:val="32"/>
          <w:szCs w:val="20"/>
          <w:lang w:eastAsia="pl-PL"/>
        </w:rPr>
        <w:t xml:space="preserve"> </w:t>
      </w:r>
      <w:r w:rsidRPr="0059206F">
        <w:rPr>
          <w:rFonts w:eastAsia="Times New Roman" w:cs="Arial"/>
          <w:b/>
          <w:kern w:val="32"/>
          <w:szCs w:val="20"/>
          <w:lang w:eastAsia="pl-PL"/>
        </w:rPr>
        <w:t>1</w:t>
      </w:r>
    </w:p>
    <w:p w14:paraId="3E942DEF" w14:textId="445E4D51" w:rsidR="0059206F" w:rsidRPr="0059206F" w:rsidRDefault="0059206F" w:rsidP="00E924D2">
      <w:pPr>
        <w:numPr>
          <w:ilvl w:val="0"/>
          <w:numId w:val="15"/>
        </w:numPr>
        <w:suppressAutoHyphens w:val="0"/>
        <w:spacing w:after="0"/>
        <w:rPr>
          <w:rFonts w:cs="Arial"/>
          <w:szCs w:val="20"/>
        </w:rPr>
      </w:pPr>
      <w:r w:rsidRPr="0059206F">
        <w:rPr>
          <w:rFonts w:cs="Arial"/>
          <w:szCs w:val="20"/>
        </w:rPr>
        <w:t xml:space="preserve">Przedmiotem umowy jest sukcesywna dostawa ryb wraz z transportem </w:t>
      </w:r>
      <w:r w:rsidR="0041684A" w:rsidRPr="0059206F">
        <w:rPr>
          <w:rFonts w:cs="Arial"/>
          <w:b/>
          <w:szCs w:val="20"/>
          <w:lang w:eastAsia="ar-SA"/>
        </w:rPr>
        <w:t>w</w:t>
      </w:r>
      <w:r w:rsidR="006A5737">
        <w:rPr>
          <w:rFonts w:cs="Arial"/>
          <w:b/>
          <w:szCs w:val="20"/>
          <w:lang w:eastAsia="ar-SA"/>
        </w:rPr>
        <w:t xml:space="preserve"> </w:t>
      </w:r>
      <w:r w:rsidR="0041684A" w:rsidRPr="0059206F">
        <w:rPr>
          <w:rFonts w:cs="Arial"/>
          <w:b/>
          <w:szCs w:val="20"/>
          <w:lang w:eastAsia="ar-SA"/>
        </w:rPr>
        <w:t xml:space="preserve">okresie od dnia </w:t>
      </w:r>
      <w:r w:rsidR="005E2072" w:rsidRPr="005E2072">
        <w:rPr>
          <w:rFonts w:cs="Arial"/>
          <w:b/>
          <w:szCs w:val="20"/>
          <w:lang w:eastAsia="ar-SA"/>
        </w:rPr>
        <w:t>01.</w:t>
      </w:r>
      <w:r w:rsidR="00353FE0">
        <w:rPr>
          <w:rFonts w:cs="Arial"/>
          <w:b/>
          <w:szCs w:val="20"/>
          <w:lang w:eastAsia="ar-SA"/>
        </w:rPr>
        <w:t>0</w:t>
      </w:r>
      <w:r w:rsidR="004672D3">
        <w:rPr>
          <w:rFonts w:cs="Arial"/>
          <w:b/>
          <w:szCs w:val="20"/>
          <w:lang w:eastAsia="ar-SA"/>
        </w:rPr>
        <w:t>1</w:t>
      </w:r>
      <w:r w:rsidR="005E2072" w:rsidRPr="005E2072">
        <w:rPr>
          <w:rFonts w:cs="Arial"/>
          <w:b/>
          <w:szCs w:val="20"/>
          <w:lang w:eastAsia="ar-SA"/>
        </w:rPr>
        <w:t>.202</w:t>
      </w:r>
      <w:r w:rsidR="004672D3">
        <w:rPr>
          <w:rFonts w:cs="Arial"/>
          <w:b/>
          <w:szCs w:val="20"/>
          <w:lang w:eastAsia="ar-SA"/>
        </w:rPr>
        <w:t>6</w:t>
      </w:r>
      <w:r w:rsidR="005E2072" w:rsidRPr="005E2072">
        <w:rPr>
          <w:rFonts w:cs="Arial"/>
          <w:b/>
          <w:szCs w:val="20"/>
          <w:lang w:eastAsia="ar-SA"/>
        </w:rPr>
        <w:t>r. do dnia 3</w:t>
      </w:r>
      <w:r w:rsidR="00890E0E">
        <w:rPr>
          <w:rFonts w:cs="Arial"/>
          <w:b/>
          <w:szCs w:val="20"/>
          <w:lang w:eastAsia="ar-SA"/>
        </w:rPr>
        <w:t>0</w:t>
      </w:r>
      <w:r w:rsidR="005E2072" w:rsidRPr="005E2072">
        <w:rPr>
          <w:rFonts w:cs="Arial"/>
          <w:b/>
          <w:szCs w:val="20"/>
          <w:lang w:eastAsia="ar-SA"/>
        </w:rPr>
        <w:t>.</w:t>
      </w:r>
      <w:r w:rsidR="00890E0E">
        <w:rPr>
          <w:rFonts w:cs="Arial"/>
          <w:b/>
          <w:szCs w:val="20"/>
          <w:lang w:eastAsia="ar-SA"/>
        </w:rPr>
        <w:t>06</w:t>
      </w:r>
      <w:r w:rsidR="005E2072" w:rsidRPr="005E2072">
        <w:rPr>
          <w:rFonts w:cs="Arial"/>
          <w:b/>
          <w:szCs w:val="20"/>
          <w:lang w:eastAsia="ar-SA"/>
        </w:rPr>
        <w:t>.202</w:t>
      </w:r>
      <w:r w:rsidR="00890E0E">
        <w:rPr>
          <w:rFonts w:cs="Arial"/>
          <w:b/>
          <w:szCs w:val="20"/>
          <w:lang w:eastAsia="ar-SA"/>
        </w:rPr>
        <w:t>6</w:t>
      </w:r>
      <w:r w:rsidR="005E2072" w:rsidRPr="005E2072">
        <w:rPr>
          <w:rFonts w:cs="Arial"/>
          <w:b/>
          <w:szCs w:val="20"/>
          <w:lang w:eastAsia="ar-SA"/>
        </w:rPr>
        <w:t>r</w:t>
      </w:r>
      <w:r w:rsidR="0041684A" w:rsidRPr="0059206F">
        <w:rPr>
          <w:rFonts w:cs="Arial"/>
          <w:b/>
          <w:szCs w:val="20"/>
          <w:lang w:eastAsia="ar-SA"/>
        </w:rPr>
        <w:t>.</w:t>
      </w:r>
      <w:r w:rsidR="0041684A" w:rsidRPr="0059206F">
        <w:rPr>
          <w:rFonts w:cs="Arial"/>
          <w:b/>
          <w:szCs w:val="20"/>
        </w:rPr>
        <w:t xml:space="preserve"> </w:t>
      </w:r>
      <w:r w:rsidRPr="0041684A">
        <w:rPr>
          <w:rFonts w:cs="Arial"/>
          <w:b/>
          <w:bCs/>
          <w:szCs w:val="20"/>
        </w:rPr>
        <w:t>dla</w:t>
      </w:r>
      <w:r w:rsidRPr="0059206F">
        <w:rPr>
          <w:rFonts w:cs="Arial"/>
          <w:szCs w:val="20"/>
        </w:rPr>
        <w:t xml:space="preserve"> </w:t>
      </w:r>
      <w:r w:rsidRPr="0059206F">
        <w:rPr>
          <w:rFonts w:cs="Arial"/>
          <w:b/>
          <w:szCs w:val="20"/>
        </w:rPr>
        <w:t>Domu Pomocy Społecznej Nad Potokiem im. Bohdany „Danuty” Kijewskiej, ul.</w:t>
      </w:r>
      <w:r w:rsidR="00015ED1">
        <w:rPr>
          <w:rFonts w:cs="Arial"/>
          <w:b/>
          <w:szCs w:val="20"/>
        </w:rPr>
        <w:t> </w:t>
      </w:r>
      <w:r w:rsidRPr="0059206F">
        <w:rPr>
          <w:rFonts w:cs="Arial"/>
          <w:b/>
          <w:szCs w:val="20"/>
        </w:rPr>
        <w:t>Struga 88,</w:t>
      </w:r>
      <w:r w:rsidRPr="0059206F">
        <w:rPr>
          <w:rFonts w:cs="Arial"/>
          <w:szCs w:val="20"/>
        </w:rPr>
        <w:t xml:space="preserve"> </w:t>
      </w:r>
      <w:r w:rsidRPr="0059206F">
        <w:rPr>
          <w:rFonts w:cs="Arial"/>
          <w:b/>
          <w:szCs w:val="20"/>
        </w:rPr>
        <w:t>26-600 Radom</w:t>
      </w:r>
      <w:r w:rsidRPr="0059206F">
        <w:rPr>
          <w:rFonts w:cs="Arial"/>
          <w:szCs w:val="20"/>
        </w:rPr>
        <w:t xml:space="preserve"> </w:t>
      </w:r>
    </w:p>
    <w:p w14:paraId="55B30443" w14:textId="55DB8088" w:rsidR="0059206F" w:rsidRPr="00F42346" w:rsidRDefault="0059206F" w:rsidP="00F42346">
      <w:pPr>
        <w:numPr>
          <w:ilvl w:val="0"/>
          <w:numId w:val="15"/>
        </w:numPr>
        <w:suppressAutoHyphens w:val="0"/>
        <w:spacing w:after="0"/>
        <w:contextualSpacing/>
        <w:rPr>
          <w:rFonts w:eastAsia="Times New Roman" w:cs="Arial"/>
          <w:kern w:val="32"/>
          <w:szCs w:val="20"/>
          <w:lang w:eastAsia="pl-PL"/>
        </w:rPr>
      </w:pPr>
      <w:r w:rsidRPr="0059206F">
        <w:rPr>
          <w:rFonts w:eastAsia="Times New Roman" w:cs="Arial"/>
          <w:kern w:val="32"/>
          <w:szCs w:val="20"/>
          <w:lang w:eastAsia="pl-PL"/>
        </w:rPr>
        <w:t xml:space="preserve">Umowa zostaje zawarta na czas określony </w:t>
      </w:r>
      <w:bookmarkStart w:id="5" w:name="_Hlk114571959"/>
      <w:r w:rsidR="009728A1" w:rsidRPr="007530DA">
        <w:rPr>
          <w:rFonts w:cs="Arial"/>
          <w:b/>
          <w:szCs w:val="20"/>
        </w:rPr>
        <w:t>od dnia 01.</w:t>
      </w:r>
      <w:r w:rsidR="009728A1">
        <w:rPr>
          <w:rFonts w:cs="Arial"/>
          <w:b/>
          <w:szCs w:val="20"/>
        </w:rPr>
        <w:t>0</w:t>
      </w:r>
      <w:r w:rsidR="00890E0E">
        <w:rPr>
          <w:rFonts w:cs="Arial"/>
          <w:b/>
          <w:szCs w:val="20"/>
        </w:rPr>
        <w:t>1</w:t>
      </w:r>
      <w:r w:rsidR="009728A1" w:rsidRPr="007530DA">
        <w:rPr>
          <w:rFonts w:cs="Arial"/>
          <w:b/>
          <w:szCs w:val="20"/>
        </w:rPr>
        <w:t>.202</w:t>
      </w:r>
      <w:r w:rsidR="00890E0E">
        <w:rPr>
          <w:rFonts w:cs="Arial"/>
          <w:b/>
          <w:szCs w:val="20"/>
        </w:rPr>
        <w:t>6</w:t>
      </w:r>
      <w:r w:rsidR="009728A1" w:rsidRPr="007530DA">
        <w:rPr>
          <w:rFonts w:cs="Arial"/>
          <w:b/>
          <w:szCs w:val="20"/>
        </w:rPr>
        <w:t xml:space="preserve">r. do dnia </w:t>
      </w:r>
      <w:r w:rsidR="009728A1">
        <w:rPr>
          <w:rFonts w:cs="Arial"/>
          <w:b/>
          <w:szCs w:val="20"/>
        </w:rPr>
        <w:t>3</w:t>
      </w:r>
      <w:r w:rsidR="00890E0E">
        <w:rPr>
          <w:rFonts w:cs="Arial"/>
          <w:b/>
          <w:szCs w:val="20"/>
        </w:rPr>
        <w:t>0</w:t>
      </w:r>
      <w:r w:rsidR="009728A1" w:rsidRPr="007530DA">
        <w:rPr>
          <w:rFonts w:cs="Arial"/>
          <w:b/>
          <w:szCs w:val="20"/>
        </w:rPr>
        <w:t>.</w:t>
      </w:r>
      <w:r w:rsidR="00890E0E">
        <w:rPr>
          <w:rFonts w:cs="Arial"/>
          <w:b/>
          <w:szCs w:val="20"/>
        </w:rPr>
        <w:t>06</w:t>
      </w:r>
      <w:r w:rsidR="009728A1" w:rsidRPr="007530DA">
        <w:rPr>
          <w:rFonts w:cs="Arial"/>
          <w:b/>
          <w:szCs w:val="20"/>
        </w:rPr>
        <w:t>.202</w:t>
      </w:r>
      <w:r w:rsidR="00890E0E">
        <w:rPr>
          <w:rFonts w:cs="Arial"/>
          <w:b/>
          <w:szCs w:val="20"/>
        </w:rPr>
        <w:t>6</w:t>
      </w:r>
      <w:r w:rsidR="009728A1" w:rsidRPr="007530DA">
        <w:rPr>
          <w:rFonts w:cs="Arial"/>
          <w:b/>
          <w:szCs w:val="20"/>
        </w:rPr>
        <w:t xml:space="preserve"> roku</w:t>
      </w:r>
      <w:bookmarkEnd w:id="5"/>
      <w:r w:rsidR="00F42346" w:rsidRPr="001E0799">
        <w:rPr>
          <w:rFonts w:eastAsia="Times New Roman" w:cs="Arial"/>
          <w:b/>
          <w:kern w:val="32"/>
          <w:szCs w:val="20"/>
          <w:lang w:eastAsia="pl-PL"/>
        </w:rPr>
        <w:t>.</w:t>
      </w:r>
    </w:p>
    <w:p w14:paraId="4FB76165" w14:textId="77777777" w:rsidR="0059206F" w:rsidRPr="0059206F" w:rsidRDefault="0059206F" w:rsidP="0059206F">
      <w:pPr>
        <w:suppressAutoHyphens w:val="0"/>
        <w:spacing w:after="0"/>
        <w:ind w:left="360"/>
        <w:contextualSpacing/>
        <w:rPr>
          <w:rFonts w:eastAsia="Times New Roman" w:cs="Arial"/>
          <w:kern w:val="32"/>
          <w:szCs w:val="20"/>
          <w:lang w:eastAsia="pl-PL"/>
        </w:rPr>
      </w:pPr>
    </w:p>
    <w:p w14:paraId="49203E7A" w14:textId="13FC3619" w:rsidR="0059206F" w:rsidRPr="0059206F" w:rsidRDefault="00FB3A06" w:rsidP="00E924D2">
      <w:pPr>
        <w:numPr>
          <w:ilvl w:val="0"/>
          <w:numId w:val="13"/>
        </w:numPr>
        <w:suppressAutoHyphens w:val="0"/>
        <w:spacing w:after="0"/>
        <w:ind w:left="142" w:hanging="142"/>
        <w:contextualSpacing/>
        <w:jc w:val="center"/>
        <w:rPr>
          <w:rFonts w:eastAsia="Times New Roman" w:cs="Arial"/>
          <w:b/>
          <w:kern w:val="32"/>
          <w:szCs w:val="20"/>
          <w:lang w:eastAsia="pl-PL"/>
        </w:rPr>
      </w:pPr>
      <w:r>
        <w:rPr>
          <w:rFonts w:eastAsia="Times New Roman" w:cs="Arial"/>
          <w:b/>
          <w:kern w:val="32"/>
          <w:szCs w:val="20"/>
          <w:lang w:eastAsia="pl-PL"/>
        </w:rPr>
        <w:t xml:space="preserve"> </w:t>
      </w:r>
      <w:r w:rsidR="0059206F" w:rsidRPr="0059206F">
        <w:rPr>
          <w:rFonts w:eastAsia="Times New Roman" w:cs="Arial"/>
          <w:b/>
          <w:kern w:val="32"/>
          <w:szCs w:val="20"/>
          <w:lang w:eastAsia="pl-PL"/>
        </w:rPr>
        <w:t>2</w:t>
      </w:r>
    </w:p>
    <w:p w14:paraId="75099F8A" w14:textId="77777777" w:rsidR="0059206F" w:rsidRPr="0059206F" w:rsidRDefault="0059206F" w:rsidP="00E924D2">
      <w:pPr>
        <w:numPr>
          <w:ilvl w:val="0"/>
          <w:numId w:val="7"/>
        </w:numPr>
        <w:suppressAutoHyphens w:val="0"/>
        <w:spacing w:after="0"/>
        <w:ind w:left="284" w:hanging="284"/>
        <w:rPr>
          <w:rFonts w:cs="Arial"/>
          <w:b/>
          <w:szCs w:val="20"/>
        </w:rPr>
      </w:pPr>
      <w:r w:rsidRPr="0059206F">
        <w:rPr>
          <w:rFonts w:cs="Arial"/>
          <w:szCs w:val="20"/>
        </w:rPr>
        <w:t xml:space="preserve">Wartość umowy strony ustalają na </w:t>
      </w:r>
      <w:r w:rsidRPr="0059206F">
        <w:rPr>
          <w:rFonts w:cs="Arial"/>
          <w:b/>
          <w:szCs w:val="20"/>
        </w:rPr>
        <w:t>kwotę: ………………… złotych brutto</w:t>
      </w:r>
    </w:p>
    <w:p w14:paraId="0D3A6D71" w14:textId="0D80E4ED" w:rsidR="0059206F" w:rsidRPr="0059206F" w:rsidRDefault="0059206F" w:rsidP="0059206F">
      <w:pPr>
        <w:suppressAutoHyphens w:val="0"/>
        <w:spacing w:after="0"/>
        <w:ind w:left="284"/>
        <w:rPr>
          <w:rFonts w:cs="Arial"/>
          <w:b/>
          <w:szCs w:val="20"/>
        </w:rPr>
      </w:pPr>
      <w:r w:rsidRPr="0059206F">
        <w:rPr>
          <w:rFonts w:cs="Arial"/>
          <w:b/>
          <w:szCs w:val="20"/>
        </w:rPr>
        <w:t>(słownie: ……………………………………………………………………...)</w:t>
      </w:r>
      <w:r w:rsidRPr="0059206F">
        <w:rPr>
          <w:rFonts w:cs="Arial"/>
          <w:szCs w:val="20"/>
        </w:rPr>
        <w:t xml:space="preserve"> tym </w:t>
      </w:r>
      <w:r w:rsidRPr="0059206F">
        <w:rPr>
          <w:rFonts w:cs="Arial"/>
          <w:b/>
          <w:szCs w:val="20"/>
        </w:rPr>
        <w:t>podatek VAT</w:t>
      </w:r>
      <w:r w:rsidRPr="0059206F">
        <w:rPr>
          <w:rFonts w:cs="Arial"/>
          <w:szCs w:val="20"/>
        </w:rPr>
        <w:t xml:space="preserve"> </w:t>
      </w:r>
      <w:r w:rsidRPr="0059206F">
        <w:rPr>
          <w:rFonts w:cs="Arial"/>
          <w:b/>
          <w:szCs w:val="20"/>
        </w:rPr>
        <w:t>………………. złotych, kwota netto</w:t>
      </w:r>
      <w:r w:rsidR="00FF4038">
        <w:rPr>
          <w:rFonts w:cs="Arial"/>
          <w:b/>
          <w:szCs w:val="20"/>
        </w:rPr>
        <w:t>:</w:t>
      </w:r>
      <w:r w:rsidRPr="0059206F">
        <w:rPr>
          <w:rFonts w:cs="Arial"/>
          <w:b/>
          <w:szCs w:val="20"/>
        </w:rPr>
        <w:t>………………………</w:t>
      </w:r>
      <w:r w:rsidR="006A5737">
        <w:rPr>
          <w:rFonts w:cs="Arial"/>
          <w:b/>
          <w:szCs w:val="20"/>
        </w:rPr>
        <w:t xml:space="preserve"> </w:t>
      </w:r>
      <w:r w:rsidRPr="0059206F">
        <w:rPr>
          <w:rFonts w:cs="Arial"/>
          <w:b/>
          <w:szCs w:val="20"/>
        </w:rPr>
        <w:t>(słownie…………………………………………………..</w:t>
      </w:r>
      <w:r w:rsidR="006A5737">
        <w:rPr>
          <w:rFonts w:cs="Arial"/>
          <w:b/>
          <w:szCs w:val="20"/>
        </w:rPr>
        <w:t xml:space="preserve"> </w:t>
      </w:r>
      <w:r w:rsidRPr="0059206F">
        <w:rPr>
          <w:rFonts w:cs="Arial"/>
          <w:b/>
          <w:szCs w:val="20"/>
        </w:rPr>
        <w:t>)</w:t>
      </w:r>
      <w:r w:rsidRPr="0059206F">
        <w:rPr>
          <w:rFonts w:cs="Arial"/>
          <w:szCs w:val="20"/>
        </w:rPr>
        <w:t xml:space="preserve"> zgodnie z formularzem ofertowym stanowiącym załącznik do zapytania cenowego.</w:t>
      </w:r>
    </w:p>
    <w:p w14:paraId="158548B8" w14:textId="59C7D43E" w:rsidR="0059206F" w:rsidRPr="0059206F" w:rsidRDefault="0059206F" w:rsidP="00E924D2">
      <w:pPr>
        <w:numPr>
          <w:ilvl w:val="0"/>
          <w:numId w:val="7"/>
        </w:numPr>
        <w:suppressAutoHyphens w:val="0"/>
        <w:spacing w:after="0"/>
        <w:ind w:left="284" w:hanging="284"/>
        <w:rPr>
          <w:rFonts w:cs="Arial"/>
          <w:szCs w:val="20"/>
        </w:rPr>
      </w:pPr>
      <w:r w:rsidRPr="0059206F">
        <w:rPr>
          <w:rFonts w:cs="Arial"/>
          <w:szCs w:val="20"/>
        </w:rPr>
        <w:t>Ceny poszczególnych towarów określone są w formularzu oferty (stanowiącym załącznik do zapytania cenowego) który stanowi integralną część umowy.</w:t>
      </w:r>
    </w:p>
    <w:p w14:paraId="354364F4" w14:textId="66C7E4B8" w:rsidR="0059206F" w:rsidRPr="006A3663" w:rsidRDefault="0059206F" w:rsidP="006A3663">
      <w:pPr>
        <w:numPr>
          <w:ilvl w:val="0"/>
          <w:numId w:val="7"/>
        </w:numPr>
        <w:spacing w:before="60" w:after="0"/>
        <w:ind w:left="284" w:hanging="284"/>
        <w:rPr>
          <w:rFonts w:cs="Arial"/>
          <w:szCs w:val="20"/>
        </w:rPr>
      </w:pPr>
      <w:r w:rsidRPr="0059206F">
        <w:rPr>
          <w:rFonts w:cs="Arial"/>
          <w:szCs w:val="20"/>
        </w:rPr>
        <w:t>W okresie obowiązywania umowy ceny nie mogą ulec zmianie na niekorzyść Zamawiającego</w:t>
      </w:r>
      <w:r w:rsidR="005B7A39">
        <w:rPr>
          <w:rFonts w:cs="Arial"/>
          <w:szCs w:val="20"/>
        </w:rPr>
        <w:t>,</w:t>
      </w:r>
      <w:r w:rsidR="006A3663">
        <w:rPr>
          <w:rFonts w:cs="Arial"/>
          <w:szCs w:val="20"/>
        </w:rPr>
        <w:t xml:space="preserve"> </w:t>
      </w:r>
      <w:r w:rsidR="006A3663" w:rsidRPr="005B7A39">
        <w:rPr>
          <w:rFonts w:cs="Arial"/>
          <w:szCs w:val="20"/>
        </w:rPr>
        <w:t>zastrzeżeniem § 3 umowy.</w:t>
      </w:r>
    </w:p>
    <w:p w14:paraId="7584C1A0" w14:textId="31FA56BF" w:rsidR="0059206F" w:rsidRPr="0059206F" w:rsidRDefault="0059206F" w:rsidP="00E924D2">
      <w:pPr>
        <w:numPr>
          <w:ilvl w:val="0"/>
          <w:numId w:val="7"/>
        </w:numPr>
        <w:suppressAutoHyphens w:val="0"/>
        <w:spacing w:after="0"/>
        <w:ind w:left="284" w:hanging="284"/>
        <w:rPr>
          <w:rFonts w:cs="Arial"/>
          <w:szCs w:val="20"/>
        </w:rPr>
      </w:pPr>
      <w:r w:rsidRPr="0059206F">
        <w:rPr>
          <w:rFonts w:cs="Arial"/>
          <w:szCs w:val="20"/>
        </w:rPr>
        <w:t xml:space="preserve">Ceny, których mowa w ust. 2, zostały ustalone zgodnie z ustawą z dnia 9 maja 2014r. o informowaniu o cenach towarów i </w:t>
      </w:r>
      <w:r w:rsidRPr="00244A1D">
        <w:rPr>
          <w:rFonts w:cs="Arial"/>
          <w:szCs w:val="20"/>
        </w:rPr>
        <w:t xml:space="preserve">usług </w:t>
      </w:r>
      <w:r w:rsidR="009D63D9" w:rsidRPr="009D63D9">
        <w:rPr>
          <w:rFonts w:cs="Arial"/>
          <w:szCs w:val="20"/>
        </w:rPr>
        <w:t>(Dz. U. 2023 r. poz. 168)</w:t>
      </w:r>
      <w:r w:rsidR="009D63D9">
        <w:rPr>
          <w:rFonts w:cs="Arial"/>
          <w:szCs w:val="20"/>
        </w:rPr>
        <w:t xml:space="preserve"> </w:t>
      </w:r>
      <w:r w:rsidRPr="0059206F">
        <w:rPr>
          <w:rFonts w:cs="Arial"/>
          <w:szCs w:val="20"/>
        </w:rPr>
        <w:t>i zawierają wszelkie koszty, jakie ponosi Wykonawca w</w:t>
      </w:r>
      <w:r w:rsidR="00015ED1">
        <w:rPr>
          <w:rFonts w:cs="Arial"/>
          <w:szCs w:val="20"/>
        </w:rPr>
        <w:t> </w:t>
      </w:r>
      <w:r w:rsidRPr="0059206F">
        <w:rPr>
          <w:rFonts w:cs="Arial"/>
          <w:szCs w:val="20"/>
        </w:rPr>
        <w:t>celu należytego spełnienia wszystkich obowiązków wynikających z niniejszej umowy, w szczególności:</w:t>
      </w:r>
    </w:p>
    <w:p w14:paraId="010500EE" w14:textId="77777777" w:rsidR="0059206F" w:rsidRPr="0059206F" w:rsidRDefault="0059206F" w:rsidP="00E924D2">
      <w:pPr>
        <w:numPr>
          <w:ilvl w:val="0"/>
          <w:numId w:val="8"/>
        </w:numPr>
        <w:suppressAutoHyphens w:val="0"/>
        <w:spacing w:after="0"/>
        <w:ind w:left="567" w:hanging="283"/>
        <w:rPr>
          <w:rFonts w:cs="Arial"/>
          <w:szCs w:val="20"/>
        </w:rPr>
      </w:pPr>
      <w:r w:rsidRPr="0059206F">
        <w:rPr>
          <w:rFonts w:cs="Arial"/>
          <w:szCs w:val="20"/>
        </w:rPr>
        <w:t>wartość towaru wraz z podatkiem VAT naliczonym zgodnie z obowiązującymi przepisami,</w:t>
      </w:r>
    </w:p>
    <w:p w14:paraId="380149DB" w14:textId="77777777" w:rsidR="0059206F" w:rsidRPr="0059206F" w:rsidRDefault="0059206F" w:rsidP="00E924D2">
      <w:pPr>
        <w:numPr>
          <w:ilvl w:val="0"/>
          <w:numId w:val="8"/>
        </w:numPr>
        <w:suppressAutoHyphens w:val="0"/>
        <w:spacing w:after="0"/>
        <w:ind w:left="567" w:hanging="283"/>
        <w:rPr>
          <w:rFonts w:cs="Arial"/>
          <w:b/>
          <w:szCs w:val="20"/>
        </w:rPr>
      </w:pPr>
      <w:r w:rsidRPr="0059206F">
        <w:rPr>
          <w:rFonts w:cs="Arial"/>
          <w:szCs w:val="20"/>
        </w:rPr>
        <w:t>koszty opakowania, oznakowania, transportu.</w:t>
      </w:r>
    </w:p>
    <w:p w14:paraId="247B3486" w14:textId="77777777" w:rsidR="0059206F" w:rsidRPr="0059206F" w:rsidRDefault="0059206F" w:rsidP="0059206F">
      <w:pPr>
        <w:spacing w:after="0"/>
        <w:ind w:left="284"/>
        <w:jc w:val="center"/>
        <w:rPr>
          <w:rFonts w:cs="Arial"/>
          <w:b/>
          <w:szCs w:val="20"/>
        </w:rPr>
      </w:pPr>
    </w:p>
    <w:p w14:paraId="259AAF14" w14:textId="3F00D165" w:rsidR="0059206F" w:rsidRPr="0059206F" w:rsidRDefault="0059206F" w:rsidP="0059206F">
      <w:pPr>
        <w:spacing w:after="0"/>
        <w:ind w:left="284"/>
        <w:jc w:val="center"/>
        <w:rPr>
          <w:rFonts w:cs="Arial"/>
          <w:b/>
          <w:szCs w:val="20"/>
        </w:rPr>
      </w:pPr>
      <w:r w:rsidRPr="0059206F">
        <w:rPr>
          <w:rFonts w:cs="Arial"/>
          <w:b/>
          <w:szCs w:val="20"/>
        </w:rPr>
        <w:t>§ 3</w:t>
      </w:r>
    </w:p>
    <w:p w14:paraId="1D0F6185" w14:textId="58D6DF16" w:rsidR="00126D37" w:rsidRPr="007A3DCE" w:rsidRDefault="0059206F" w:rsidP="007A3DCE">
      <w:pPr>
        <w:spacing w:line="23" w:lineRule="atLeast"/>
        <w:rPr>
          <w:bCs/>
          <w:iCs/>
        </w:rPr>
      </w:pPr>
      <w:r w:rsidRPr="0059206F">
        <w:rPr>
          <w:bCs/>
          <w:iCs/>
        </w:rPr>
        <w:t>Zamawiający przewiduje możliwość zmiany wartości umowy w przypadku ustawowej zmiany wysokości stawki podatku od towarów i usług (VAT). W takim przypadku zmienia się jedynie kwota brutto, kwota netto pozostaje bez zmian. Wykonawca zobowiązany jest do przekazania Zamawiającemu wykazu asortymentu, którego dotyczy zmiana stawki podatku VAT z jednoczesnym wskazaniem prawidłowej stawki podatku VAT.</w:t>
      </w:r>
    </w:p>
    <w:p w14:paraId="76BEE762" w14:textId="1D6DE5F0" w:rsidR="0059206F" w:rsidRPr="0059206F" w:rsidRDefault="0059206F" w:rsidP="0059206F">
      <w:pPr>
        <w:suppressAutoHyphens w:val="0"/>
        <w:spacing w:line="240" w:lineRule="auto"/>
        <w:ind w:left="5039"/>
        <w:contextualSpacing/>
        <w:rPr>
          <w:rFonts w:eastAsia="Times New Roman" w:cs="Arial"/>
          <w:b/>
          <w:kern w:val="32"/>
          <w:szCs w:val="20"/>
          <w:lang w:eastAsia="pl-PL"/>
        </w:rPr>
      </w:pPr>
      <w:r w:rsidRPr="0059206F">
        <w:rPr>
          <w:rFonts w:eastAsia="Times New Roman" w:cs="Arial"/>
          <w:b/>
          <w:kern w:val="32"/>
          <w:szCs w:val="20"/>
          <w:lang w:eastAsia="pl-PL"/>
        </w:rPr>
        <w:t>§</w:t>
      </w:r>
      <w:r w:rsidR="00FB3A06">
        <w:rPr>
          <w:rFonts w:eastAsia="Times New Roman" w:cs="Arial"/>
          <w:b/>
          <w:kern w:val="32"/>
          <w:szCs w:val="20"/>
          <w:lang w:eastAsia="pl-PL"/>
        </w:rPr>
        <w:t xml:space="preserve"> </w:t>
      </w:r>
      <w:r w:rsidRPr="0059206F">
        <w:rPr>
          <w:rFonts w:eastAsia="Times New Roman" w:cs="Arial"/>
          <w:b/>
          <w:kern w:val="32"/>
          <w:szCs w:val="20"/>
          <w:lang w:eastAsia="pl-PL"/>
        </w:rPr>
        <w:t>4</w:t>
      </w:r>
    </w:p>
    <w:p w14:paraId="14BF9E2E" w14:textId="0A7B4F2A" w:rsidR="0059206F" w:rsidRPr="0059206F" w:rsidRDefault="0059206F" w:rsidP="00E924D2">
      <w:pPr>
        <w:numPr>
          <w:ilvl w:val="0"/>
          <w:numId w:val="16"/>
        </w:numPr>
        <w:suppressAutoHyphens w:val="0"/>
        <w:spacing w:line="240" w:lineRule="auto"/>
        <w:ind w:left="284" w:hanging="284"/>
        <w:rPr>
          <w:szCs w:val="20"/>
        </w:rPr>
      </w:pPr>
      <w:r w:rsidRPr="0059206F">
        <w:rPr>
          <w:rFonts w:cs="Arial"/>
          <w:szCs w:val="20"/>
        </w:rPr>
        <w:t xml:space="preserve">Zapłata należności następować będzie w terminie </w:t>
      </w:r>
      <w:r w:rsidR="00697B5D">
        <w:rPr>
          <w:rFonts w:cs="Arial"/>
          <w:szCs w:val="20"/>
        </w:rPr>
        <w:t xml:space="preserve"> do </w:t>
      </w:r>
      <w:r w:rsidRPr="0059206F">
        <w:rPr>
          <w:rFonts w:cs="Arial"/>
          <w:szCs w:val="20"/>
        </w:rPr>
        <w:t>30 dni od daty złożenia w Domu Pomocy Społecznej, o którym mowa w §</w:t>
      </w:r>
      <w:r w:rsidR="00A5236E">
        <w:rPr>
          <w:rFonts w:cs="Arial"/>
          <w:szCs w:val="20"/>
        </w:rPr>
        <w:t xml:space="preserve"> </w:t>
      </w:r>
      <w:r w:rsidRPr="0059206F">
        <w:rPr>
          <w:rFonts w:cs="Arial"/>
          <w:szCs w:val="20"/>
        </w:rPr>
        <w:t xml:space="preserve">1, oryginału prawidłowo wystawionej faktury, na konto Wykonawcy wskazane w niniejszej umowie. </w:t>
      </w:r>
      <w:r w:rsidRPr="0059206F">
        <w:rPr>
          <w:szCs w:val="20"/>
        </w:rPr>
        <w:t>Termin płatności liczony jest od dnia następnego po dniu otrzymania faktury.</w:t>
      </w:r>
    </w:p>
    <w:p w14:paraId="1623FCB1" w14:textId="77777777" w:rsidR="0059206F" w:rsidRPr="0059206F" w:rsidRDefault="0059206F" w:rsidP="0059206F">
      <w:pPr>
        <w:spacing w:after="0" w:line="240" w:lineRule="auto"/>
        <w:ind w:left="284"/>
        <w:rPr>
          <w:szCs w:val="20"/>
        </w:rPr>
      </w:pPr>
    </w:p>
    <w:p w14:paraId="7DA1CBB1" w14:textId="6C0B9CEB" w:rsidR="0059206F" w:rsidRPr="0059206F" w:rsidRDefault="0059206F" w:rsidP="0059206F">
      <w:pPr>
        <w:tabs>
          <w:tab w:val="left" w:pos="7920"/>
        </w:tabs>
        <w:spacing w:after="0"/>
        <w:ind w:firstLine="284"/>
        <w:contextualSpacing/>
        <w:rPr>
          <w:rFonts w:eastAsia="Times New Roman" w:cs="Arial"/>
          <w:b/>
          <w:kern w:val="32"/>
          <w:szCs w:val="20"/>
          <w:lang w:eastAsia="pl-PL"/>
        </w:rPr>
      </w:pPr>
      <w:r w:rsidRPr="0059206F">
        <w:rPr>
          <w:rFonts w:eastAsia="Times New Roman" w:cs="Arial"/>
          <w:b/>
          <w:kern w:val="32"/>
          <w:szCs w:val="20"/>
          <w:lang w:eastAsia="pl-PL"/>
        </w:rPr>
        <w:lastRenderedPageBreak/>
        <w:t>Nr konta</w:t>
      </w:r>
      <w:r w:rsidR="009E61F6">
        <w:rPr>
          <w:rFonts w:eastAsia="Times New Roman" w:cs="Arial"/>
          <w:b/>
          <w:kern w:val="32"/>
          <w:szCs w:val="20"/>
          <w:lang w:eastAsia="pl-PL"/>
        </w:rPr>
        <w:t xml:space="preserve">: </w:t>
      </w:r>
      <w:r w:rsidRPr="0059206F">
        <w:rPr>
          <w:rFonts w:eastAsia="Times New Roman" w:cs="Arial"/>
          <w:b/>
          <w:kern w:val="32"/>
          <w:szCs w:val="20"/>
          <w:lang w:eastAsia="pl-PL"/>
        </w:rPr>
        <w:t>……………………………………………………………………………………</w:t>
      </w:r>
      <w:r w:rsidRPr="0059206F">
        <w:rPr>
          <w:rFonts w:eastAsia="Times New Roman" w:cs="Arial"/>
          <w:b/>
          <w:kern w:val="32"/>
          <w:szCs w:val="20"/>
          <w:lang w:eastAsia="pl-PL"/>
        </w:rPr>
        <w:tab/>
      </w:r>
    </w:p>
    <w:p w14:paraId="43104AC0" w14:textId="1D57A75D" w:rsidR="0059206F" w:rsidRPr="0059206F" w:rsidRDefault="0059206F" w:rsidP="00E924D2">
      <w:pPr>
        <w:numPr>
          <w:ilvl w:val="0"/>
          <w:numId w:val="16"/>
        </w:numPr>
        <w:suppressAutoHyphens w:val="0"/>
        <w:spacing w:after="0"/>
        <w:ind w:left="284" w:hanging="284"/>
        <w:contextualSpacing/>
        <w:rPr>
          <w:rFonts w:eastAsia="Times New Roman" w:cs="Arial"/>
          <w:b/>
          <w:kern w:val="32"/>
          <w:szCs w:val="20"/>
          <w:lang w:eastAsia="pl-PL"/>
        </w:rPr>
      </w:pPr>
      <w:r w:rsidRPr="0059206F">
        <w:rPr>
          <w:rFonts w:eastAsia="Times New Roman" w:cs="Arial"/>
          <w:color w:val="000000"/>
          <w:kern w:val="32"/>
          <w:szCs w:val="20"/>
          <w:lang w:eastAsia="pl-PL"/>
        </w:rPr>
        <w:t xml:space="preserve">W przypadku zmiany konta przez Wykonawcę, Zamawiający zostanie niezwłocznie </w:t>
      </w:r>
      <w:bookmarkStart w:id="6" w:name="_Hlk496101287"/>
      <w:r w:rsidRPr="0059206F">
        <w:rPr>
          <w:rFonts w:eastAsia="Times New Roman" w:cs="Arial"/>
          <w:color w:val="000000"/>
          <w:kern w:val="32"/>
          <w:szCs w:val="20"/>
          <w:lang w:eastAsia="pl-PL"/>
        </w:rPr>
        <w:t>poinformowany pisemnie lub pocztą elektroniczną</w:t>
      </w:r>
      <w:bookmarkEnd w:id="6"/>
      <w:r w:rsidR="00CE7ABF">
        <w:rPr>
          <w:rFonts w:eastAsia="Times New Roman" w:cs="Arial"/>
          <w:color w:val="000000"/>
          <w:kern w:val="32"/>
          <w:szCs w:val="20"/>
          <w:lang w:eastAsia="pl-PL"/>
        </w:rPr>
        <w:t xml:space="preserve"> </w:t>
      </w:r>
      <w:bookmarkStart w:id="7" w:name="_Hlk135054202"/>
      <w:r w:rsidR="00CE7ABF">
        <w:t xml:space="preserve">e-mail: </w:t>
      </w:r>
      <w:bookmarkEnd w:id="7"/>
      <w:r w:rsidR="00651614">
        <w:rPr>
          <w:rFonts w:cs="Arial"/>
          <w:szCs w:val="20"/>
        </w:rPr>
        <w:t>sekretariat@mcuw.radom.pl</w:t>
      </w:r>
      <w:r w:rsidR="004D086E">
        <w:rPr>
          <w:rFonts w:cs="Arial"/>
          <w:szCs w:val="20"/>
        </w:rPr>
        <w:t>.</w:t>
      </w:r>
    </w:p>
    <w:p w14:paraId="63106E8E" w14:textId="77777777" w:rsidR="0059206F" w:rsidRPr="0059206F" w:rsidRDefault="0059206F" w:rsidP="00E924D2">
      <w:pPr>
        <w:numPr>
          <w:ilvl w:val="0"/>
          <w:numId w:val="16"/>
        </w:numPr>
        <w:suppressAutoHyphens w:val="0"/>
        <w:ind w:left="284" w:hanging="284"/>
        <w:contextualSpacing/>
        <w:rPr>
          <w:rFonts w:eastAsia="Times New Roman" w:cs="Arial"/>
          <w:b/>
          <w:kern w:val="32"/>
          <w:szCs w:val="20"/>
          <w:lang w:eastAsia="pl-PL"/>
        </w:rPr>
      </w:pPr>
      <w:r w:rsidRPr="0059206F">
        <w:rPr>
          <w:rFonts w:eastAsia="Times New Roman" w:cs="Arial"/>
          <w:kern w:val="32"/>
          <w:szCs w:val="20"/>
          <w:lang w:eastAsia="pl-PL"/>
        </w:rPr>
        <w:t>W związku z centralizacją rozliczeń podatku VAT Gminy Miasta Radomia i podległych jednostek organizacyjnych faktura za każdorazową dostawę partii towaru wystawiona powinna być w następujący sposób:</w:t>
      </w:r>
    </w:p>
    <w:p w14:paraId="086E3061" w14:textId="77777777" w:rsidR="0059206F" w:rsidRPr="0059206F" w:rsidRDefault="0059206F" w:rsidP="0059206F">
      <w:pPr>
        <w:suppressAutoHyphens w:val="0"/>
        <w:ind w:left="284"/>
        <w:rPr>
          <w:rFonts w:cs="Arial"/>
          <w:szCs w:val="20"/>
        </w:rPr>
      </w:pPr>
      <w:r w:rsidRPr="0059206F">
        <w:rPr>
          <w:rFonts w:cs="Arial"/>
          <w:b/>
          <w:szCs w:val="20"/>
        </w:rPr>
        <w:t>Nabywca:</w:t>
      </w:r>
    </w:p>
    <w:p w14:paraId="0642B735" w14:textId="77777777" w:rsidR="0059206F" w:rsidRPr="0059206F" w:rsidRDefault="0059206F" w:rsidP="0059206F">
      <w:pPr>
        <w:suppressAutoHyphens w:val="0"/>
        <w:ind w:left="284"/>
        <w:rPr>
          <w:rFonts w:cs="Arial"/>
          <w:b/>
          <w:szCs w:val="20"/>
        </w:rPr>
      </w:pPr>
      <w:r w:rsidRPr="0059206F">
        <w:rPr>
          <w:rFonts w:cs="Arial"/>
          <w:szCs w:val="20"/>
        </w:rPr>
        <w:t>Gmina Miasta Radomia ul. Jana Kilińskiego 30, 26-600 Radom, NIP: 7962817529</w:t>
      </w:r>
    </w:p>
    <w:p w14:paraId="487B280C" w14:textId="77777777" w:rsidR="0059206F" w:rsidRPr="0059206F" w:rsidRDefault="0059206F" w:rsidP="0059206F">
      <w:pPr>
        <w:suppressAutoHyphens w:val="0"/>
        <w:ind w:left="284"/>
        <w:rPr>
          <w:rFonts w:cs="Arial"/>
          <w:szCs w:val="20"/>
        </w:rPr>
      </w:pPr>
      <w:r w:rsidRPr="0059206F">
        <w:rPr>
          <w:rFonts w:cs="Arial"/>
          <w:b/>
          <w:szCs w:val="20"/>
        </w:rPr>
        <w:t>Odbiorca:</w:t>
      </w:r>
    </w:p>
    <w:p w14:paraId="37BC2C40" w14:textId="034CB6F9" w:rsidR="0059206F" w:rsidRPr="0059206F" w:rsidRDefault="0059206F" w:rsidP="0059206F">
      <w:pPr>
        <w:suppressAutoHyphens w:val="0"/>
        <w:ind w:left="284"/>
        <w:rPr>
          <w:rFonts w:cs="Arial"/>
          <w:szCs w:val="20"/>
        </w:rPr>
      </w:pPr>
      <w:r w:rsidRPr="0059206F">
        <w:rPr>
          <w:rFonts w:cs="Arial"/>
          <w:szCs w:val="20"/>
        </w:rPr>
        <w:t xml:space="preserve">Dom Pomocy Społecznej Nad Potokiem im. Bohdany „Danuty” Kijewskiej, ul. Struga 88, 26-600 Radom </w:t>
      </w:r>
    </w:p>
    <w:p w14:paraId="17563F9D" w14:textId="77777777" w:rsidR="009E46C9" w:rsidRPr="00600001" w:rsidRDefault="009E46C9" w:rsidP="009E46C9">
      <w:pPr>
        <w:numPr>
          <w:ilvl w:val="0"/>
          <w:numId w:val="16"/>
        </w:numPr>
        <w:ind w:left="284" w:hanging="284"/>
        <w:rPr>
          <w:rFonts w:cs="Arial"/>
          <w:szCs w:val="20"/>
        </w:rPr>
      </w:pPr>
      <w:r w:rsidRPr="00600001">
        <w:rPr>
          <w:rFonts w:cs="Arial"/>
          <w:szCs w:val="20"/>
        </w:rPr>
        <w:t xml:space="preserve">Za datę zapłaty uważa się dzień obciążenia rachunku Zamawiającego kwotą należności. </w:t>
      </w:r>
    </w:p>
    <w:p w14:paraId="4A96B8C2" w14:textId="77777777" w:rsidR="0059206F" w:rsidRPr="0059206F" w:rsidRDefault="0059206F" w:rsidP="00E924D2">
      <w:pPr>
        <w:numPr>
          <w:ilvl w:val="0"/>
          <w:numId w:val="16"/>
        </w:numPr>
        <w:suppressAutoHyphens w:val="0"/>
        <w:spacing w:after="0"/>
        <w:ind w:left="284" w:hanging="284"/>
        <w:contextualSpacing/>
        <w:rPr>
          <w:rFonts w:ascii="Times New Roman" w:eastAsia="Times New Roman" w:hAnsi="Times New Roman" w:cs="Arial"/>
          <w:kern w:val="32"/>
          <w:szCs w:val="20"/>
          <w:lang w:eastAsia="pl-PL"/>
        </w:rPr>
      </w:pPr>
      <w:r w:rsidRPr="0059206F">
        <w:rPr>
          <w:rFonts w:eastAsia="Times New Roman" w:cs="Arial"/>
          <w:kern w:val="32"/>
          <w:szCs w:val="20"/>
          <w:lang w:eastAsia="pl-PL"/>
        </w:rPr>
        <w:t>Jeżeli przy dostawie towaru strony stwierdzą wady bądź braki przedmiotu zamówienia, terminem upoważniającym Wykonawcę do wystawienia faktury jest dzień uzupełnienia braków i usunięcia wad.</w:t>
      </w:r>
    </w:p>
    <w:p w14:paraId="133AD554" w14:textId="77777777" w:rsidR="0059206F" w:rsidRPr="0059206F" w:rsidRDefault="0059206F" w:rsidP="0059206F">
      <w:pPr>
        <w:tabs>
          <w:tab w:val="left" w:pos="6208"/>
        </w:tabs>
        <w:suppressAutoHyphens w:val="0"/>
        <w:rPr>
          <w:rFonts w:cs="Arial"/>
          <w:szCs w:val="20"/>
        </w:rPr>
      </w:pPr>
    </w:p>
    <w:p w14:paraId="3642A2CB" w14:textId="77777777" w:rsidR="00015ED1" w:rsidRPr="0059206F" w:rsidRDefault="00015ED1" w:rsidP="00015ED1">
      <w:pPr>
        <w:suppressAutoHyphens w:val="0"/>
        <w:ind w:left="284" w:hanging="284"/>
        <w:contextualSpacing/>
        <w:jc w:val="center"/>
        <w:rPr>
          <w:rFonts w:eastAsia="Times New Roman" w:cs="Arial"/>
          <w:kern w:val="32"/>
          <w:szCs w:val="20"/>
          <w:lang w:eastAsia="pl-PL"/>
        </w:rPr>
      </w:pPr>
      <w:r w:rsidRPr="0059206F">
        <w:rPr>
          <w:rFonts w:eastAsia="Times New Roman" w:cs="Arial"/>
          <w:b/>
          <w:kern w:val="32"/>
          <w:szCs w:val="20"/>
          <w:lang w:eastAsia="pl-PL"/>
        </w:rPr>
        <w:t>§ 5</w:t>
      </w:r>
    </w:p>
    <w:p w14:paraId="356C0F54" w14:textId="77777777" w:rsidR="00015ED1" w:rsidRPr="0059206F" w:rsidRDefault="00015ED1" w:rsidP="00015ED1">
      <w:pPr>
        <w:numPr>
          <w:ilvl w:val="0"/>
          <w:numId w:val="12"/>
        </w:numPr>
        <w:suppressAutoHyphens w:val="0"/>
        <w:ind w:left="284" w:hanging="284"/>
        <w:contextualSpacing/>
        <w:rPr>
          <w:rFonts w:eastAsia="Times New Roman" w:cs="Arial"/>
          <w:kern w:val="32"/>
          <w:szCs w:val="20"/>
          <w:lang w:eastAsia="pl-PL"/>
        </w:rPr>
      </w:pPr>
      <w:r w:rsidRPr="0059206F">
        <w:rPr>
          <w:rFonts w:eastAsia="Times New Roman" w:cs="Arial"/>
          <w:kern w:val="32"/>
          <w:szCs w:val="20"/>
          <w:lang w:eastAsia="pl-PL"/>
        </w:rPr>
        <w:t>Miejscem wykonania umowy jest magazyn Domu Pomocy Społecznej wymienionego w §</w:t>
      </w:r>
      <w:r>
        <w:rPr>
          <w:rFonts w:eastAsia="Times New Roman" w:cs="Arial"/>
          <w:kern w:val="32"/>
          <w:szCs w:val="20"/>
          <w:lang w:eastAsia="pl-PL"/>
        </w:rPr>
        <w:t xml:space="preserve"> </w:t>
      </w:r>
      <w:r w:rsidRPr="0059206F">
        <w:rPr>
          <w:rFonts w:eastAsia="Times New Roman" w:cs="Arial"/>
          <w:kern w:val="32"/>
          <w:szCs w:val="20"/>
          <w:lang w:eastAsia="pl-PL"/>
        </w:rPr>
        <w:t>1.</w:t>
      </w:r>
    </w:p>
    <w:p w14:paraId="0D94CB3B" w14:textId="77777777" w:rsidR="00015ED1" w:rsidRPr="0059206F" w:rsidRDefault="00015ED1" w:rsidP="00015ED1">
      <w:pPr>
        <w:numPr>
          <w:ilvl w:val="0"/>
          <w:numId w:val="12"/>
        </w:numPr>
        <w:suppressAutoHyphens w:val="0"/>
        <w:ind w:left="284" w:hanging="284"/>
        <w:contextualSpacing/>
        <w:rPr>
          <w:rFonts w:eastAsia="Times New Roman" w:cs="Arial"/>
          <w:kern w:val="32"/>
          <w:szCs w:val="20"/>
          <w:lang w:eastAsia="pl-PL"/>
        </w:rPr>
      </w:pPr>
      <w:r w:rsidRPr="0059206F">
        <w:rPr>
          <w:rFonts w:eastAsia="Times New Roman" w:cs="Arial"/>
          <w:kern w:val="32"/>
          <w:szCs w:val="20"/>
          <w:lang w:eastAsia="pl-PL"/>
        </w:rPr>
        <w:t>Przedmiot zamówienia, o którym mowa w § 1, będzie realizowany sukcesywnie w asortymencie i ilościach wynikających z zapotrzebowań składanych bezpośrednio przez Zamawiającego z co najmniej jednodniowym wyprzedzeniem – pisemnie, pocztą elektroniczną lub telefonicznie.</w:t>
      </w:r>
    </w:p>
    <w:p w14:paraId="20455560" w14:textId="77777777" w:rsidR="00015ED1" w:rsidRPr="0059206F" w:rsidRDefault="00015ED1" w:rsidP="00015ED1">
      <w:pPr>
        <w:numPr>
          <w:ilvl w:val="0"/>
          <w:numId w:val="12"/>
        </w:numPr>
        <w:suppressAutoHyphens w:val="0"/>
        <w:ind w:left="284" w:hanging="284"/>
        <w:contextualSpacing/>
        <w:rPr>
          <w:rFonts w:eastAsia="Times New Roman" w:cs="Arial"/>
          <w:kern w:val="32"/>
          <w:szCs w:val="20"/>
          <w:lang w:eastAsia="pl-PL"/>
        </w:rPr>
      </w:pPr>
      <w:r w:rsidRPr="0059206F">
        <w:rPr>
          <w:rFonts w:eastAsia="Times New Roman" w:cs="Arial"/>
          <w:kern w:val="32"/>
          <w:szCs w:val="20"/>
          <w:lang w:eastAsia="pl-PL"/>
        </w:rPr>
        <w:t>Terminy dostaw cząstkowych będą każdorazowo określane przez Zamawiającego.</w:t>
      </w:r>
    </w:p>
    <w:p w14:paraId="1EE90D88" w14:textId="77777777" w:rsidR="00015ED1" w:rsidRDefault="00015ED1" w:rsidP="00015ED1">
      <w:pPr>
        <w:numPr>
          <w:ilvl w:val="0"/>
          <w:numId w:val="12"/>
        </w:numPr>
        <w:suppressAutoHyphens w:val="0"/>
        <w:ind w:left="284" w:hanging="284"/>
        <w:contextualSpacing/>
        <w:rPr>
          <w:rFonts w:eastAsia="Times New Roman" w:cs="Arial"/>
          <w:kern w:val="32"/>
          <w:szCs w:val="20"/>
          <w:lang w:eastAsia="pl-PL"/>
        </w:rPr>
      </w:pPr>
      <w:bookmarkStart w:id="8" w:name="_Hlk136950105"/>
      <w:r w:rsidRPr="0079281A">
        <w:rPr>
          <w:rFonts w:eastAsia="Times New Roman" w:cs="Arial"/>
          <w:kern w:val="32"/>
          <w:szCs w:val="20"/>
          <w:lang w:eastAsia="pl-PL"/>
        </w:rPr>
        <w:t xml:space="preserve">Dostawy będą realizowane specjalistycznym środkiem transportu Wykonawcy na jego koszt </w:t>
      </w:r>
      <w:r w:rsidRPr="00665061">
        <w:rPr>
          <w:rFonts w:eastAsia="Times New Roman" w:cs="Arial"/>
          <w:kern w:val="32"/>
          <w:szCs w:val="20"/>
          <w:lang w:eastAsia="pl-PL"/>
        </w:rPr>
        <w:t>i ryzyko dwa razy w tygodniu do godz. 14:00 w dni</w:t>
      </w:r>
      <w:r w:rsidRPr="00120222">
        <w:rPr>
          <w:rFonts w:eastAsia="Times New Roman" w:cs="Arial"/>
          <w:kern w:val="32"/>
          <w:szCs w:val="20"/>
          <w:lang w:eastAsia="pl-PL"/>
        </w:rPr>
        <w:t xml:space="preserve"> uzgodnione przez Wykonawcę oraz Zamawiającego, przy czym</w:t>
      </w:r>
      <w:r w:rsidRPr="00326AC1">
        <w:rPr>
          <w:rFonts w:eastAsia="Times New Roman" w:cs="Arial"/>
          <w:kern w:val="32"/>
          <w:szCs w:val="20"/>
          <w:lang w:eastAsia="pl-PL"/>
        </w:rPr>
        <w:t xml:space="preserve"> Wykonawca zobowiązuję się do realizacji każdej dostawy niezależnie od ilości  zamówionego asortymentu.</w:t>
      </w:r>
      <w:r>
        <w:rPr>
          <w:rFonts w:eastAsia="Times New Roman" w:cs="Arial"/>
          <w:kern w:val="32"/>
          <w:szCs w:val="20"/>
          <w:lang w:eastAsia="pl-PL"/>
        </w:rPr>
        <w:t xml:space="preserve"> </w:t>
      </w:r>
      <w:r w:rsidRPr="0059206F">
        <w:rPr>
          <w:rFonts w:eastAsia="Times New Roman" w:cs="Arial"/>
          <w:kern w:val="32"/>
          <w:szCs w:val="20"/>
          <w:lang w:eastAsia="pl-PL"/>
        </w:rPr>
        <w:t xml:space="preserve">Wykonawca zobowiązany jest do rozładunku przedmiotu zamówienia w miejscu wskazanym przez pracownika </w:t>
      </w:r>
      <w:bookmarkStart w:id="9" w:name="_Hlk104448314"/>
      <w:r w:rsidRPr="0059206F">
        <w:rPr>
          <w:rFonts w:eastAsia="Times New Roman" w:cs="Arial"/>
          <w:kern w:val="32"/>
          <w:szCs w:val="20"/>
          <w:lang w:eastAsia="pl-PL"/>
        </w:rPr>
        <w:t>Zamawiającego. Zamawiający</w:t>
      </w:r>
      <w:bookmarkEnd w:id="9"/>
      <w:r w:rsidRPr="0059206F">
        <w:rPr>
          <w:rFonts w:eastAsia="Times New Roman" w:cs="Arial"/>
          <w:kern w:val="32"/>
          <w:szCs w:val="20"/>
          <w:lang w:eastAsia="pl-PL"/>
        </w:rPr>
        <w:t xml:space="preserve"> ma prawo odmówić w całości lub w części odbioru dostawy, jeżeli pracownicy Wykonawcy odmówią rozładunku i złożenia dostarczanych towarów w miejscu znajdującym się w siedzibie Zamawiającego i wskazanym przez osobę upoważnioną. </w:t>
      </w:r>
      <w:r w:rsidRPr="0059206F">
        <w:rPr>
          <w:rFonts w:cs="Arial"/>
          <w:szCs w:val="20"/>
        </w:rPr>
        <w:t>W takim przypadku uważa się dostawę za niezrealizowaną.</w:t>
      </w:r>
      <w:bookmarkStart w:id="10" w:name="_Hlk104448383"/>
    </w:p>
    <w:bookmarkEnd w:id="8"/>
    <w:p w14:paraId="6DB8E316" w14:textId="15F15FA4" w:rsidR="00015ED1" w:rsidRPr="006A5737" w:rsidRDefault="00015ED1" w:rsidP="00015ED1">
      <w:pPr>
        <w:numPr>
          <w:ilvl w:val="0"/>
          <w:numId w:val="12"/>
        </w:numPr>
        <w:suppressAutoHyphens w:val="0"/>
        <w:ind w:left="284" w:hanging="284"/>
        <w:contextualSpacing/>
        <w:rPr>
          <w:rFonts w:eastAsia="Times New Roman" w:cs="Arial"/>
          <w:kern w:val="32"/>
          <w:szCs w:val="20"/>
          <w:lang w:eastAsia="pl-PL"/>
        </w:rPr>
      </w:pPr>
      <w:r w:rsidRPr="006A5737">
        <w:rPr>
          <w:rFonts w:cs="Arial"/>
          <w:szCs w:val="20"/>
        </w:rPr>
        <w:t xml:space="preserve">Środki transportu używane do dostaw towarów winny posiadać dokument stwierdzający spełnienie wymagań koniecznych do zapewnienia higieny w transporcie środków spożywczych zawarte w Rozporządzeniu (WE) nr 852/2004 Parlamentu Europejskiego i Rady z dnia 29.04.2004r. w sprawie higieny środków spożywczych z póź.zm (Dz.U –WE- L.dz 139 – załącznik II oraz Ustawy z dnia 25 sierpnia 2006r. o bezpieczeństwie żywności i żywienia </w:t>
      </w:r>
      <w:r w:rsidR="00443529">
        <w:t xml:space="preserve">(tj. </w:t>
      </w:r>
      <w:r w:rsidR="00443529" w:rsidRPr="002416A4">
        <w:t>Dz.U. z 202</w:t>
      </w:r>
      <w:r w:rsidR="00443529">
        <w:t>3</w:t>
      </w:r>
      <w:r w:rsidR="00443529" w:rsidRPr="002416A4">
        <w:t xml:space="preserve">r. poz. </w:t>
      </w:r>
      <w:r w:rsidR="00443529">
        <w:t>1448)</w:t>
      </w:r>
      <w:r w:rsidR="00443529" w:rsidRPr="00931F78">
        <w:rPr>
          <w:kern w:val="3"/>
          <w:szCs w:val="20"/>
        </w:rPr>
        <w:t xml:space="preserve">, </w:t>
      </w:r>
      <w:r w:rsidRPr="006A5737">
        <w:rPr>
          <w:rFonts w:cs="Arial"/>
          <w:szCs w:val="20"/>
        </w:rPr>
        <w:t xml:space="preserve">która wykonuje w zakresie swojej regulacji Rozporządzenie (WE) nr 852/2004r. </w:t>
      </w:r>
    </w:p>
    <w:p w14:paraId="68ECA42C" w14:textId="77777777" w:rsidR="00015ED1" w:rsidRPr="0059206F" w:rsidRDefault="00015ED1" w:rsidP="00015ED1">
      <w:pPr>
        <w:suppressAutoHyphens w:val="0"/>
        <w:spacing w:after="0" w:line="240" w:lineRule="auto"/>
        <w:ind w:left="284"/>
        <w:contextualSpacing/>
        <w:rPr>
          <w:rFonts w:cs="Arial"/>
          <w:szCs w:val="20"/>
        </w:rPr>
      </w:pPr>
      <w:r w:rsidRPr="0059206F">
        <w:rPr>
          <w:rFonts w:cs="Arial"/>
          <w:szCs w:val="20"/>
        </w:rPr>
        <w:t>Dla potwierdzenia spełnienia wymagań koniecznych do zapewnienia higieny w transporcie środków spożywczych Wykonawca przy pierwszej dostawie przekaże Zamawiającemu kopię tego dokumentu.</w:t>
      </w:r>
    </w:p>
    <w:bookmarkEnd w:id="10"/>
    <w:p w14:paraId="59631C73" w14:textId="77777777" w:rsidR="00015ED1" w:rsidRPr="0059206F" w:rsidRDefault="00015ED1" w:rsidP="00015ED1">
      <w:pPr>
        <w:numPr>
          <w:ilvl w:val="0"/>
          <w:numId w:val="18"/>
        </w:numPr>
        <w:suppressAutoHyphens w:val="0"/>
        <w:spacing w:after="0"/>
        <w:ind w:left="284" w:hanging="284"/>
        <w:contextualSpacing/>
        <w:rPr>
          <w:rFonts w:eastAsia="Times New Roman" w:cs="Arial"/>
          <w:kern w:val="32"/>
          <w:szCs w:val="20"/>
          <w:lang w:eastAsia="pl-PL"/>
        </w:rPr>
      </w:pPr>
      <w:r w:rsidRPr="0059206F">
        <w:rPr>
          <w:rFonts w:eastAsia="Times New Roman" w:cs="Arial"/>
          <w:kern w:val="32"/>
          <w:szCs w:val="20"/>
          <w:lang w:eastAsia="pl-PL"/>
        </w:rPr>
        <w:t>Za dzień wydania towaru Zamawiającemu uważa się dzień, w którym towar został odebrany przez Zamawiającego.</w:t>
      </w:r>
    </w:p>
    <w:p w14:paraId="4A475A44" w14:textId="77777777" w:rsidR="00015ED1" w:rsidRPr="0059206F" w:rsidRDefault="00015ED1" w:rsidP="00015ED1">
      <w:pPr>
        <w:numPr>
          <w:ilvl w:val="0"/>
          <w:numId w:val="18"/>
        </w:numPr>
        <w:suppressAutoHyphens w:val="0"/>
        <w:ind w:left="284" w:hanging="284"/>
        <w:contextualSpacing/>
        <w:rPr>
          <w:rFonts w:eastAsia="Times New Roman" w:cs="Arial"/>
          <w:kern w:val="32"/>
          <w:szCs w:val="20"/>
          <w:lang w:eastAsia="pl-PL"/>
        </w:rPr>
      </w:pPr>
      <w:r w:rsidRPr="0059206F">
        <w:rPr>
          <w:rFonts w:eastAsia="Times New Roman" w:cs="Arial"/>
          <w:kern w:val="32"/>
          <w:szCs w:val="20"/>
          <w:lang w:eastAsia="pl-PL"/>
        </w:rPr>
        <w:t>Wykonawca zapewni takie opakowanie towaru, jakie jest wymagane, aby nie dopuścić do jego uszkodzenia lub pogorszenia jego jakości w trakcie transportu do miejsca dostawy.</w:t>
      </w:r>
    </w:p>
    <w:p w14:paraId="2E5ED186" w14:textId="77777777" w:rsidR="00015ED1" w:rsidRDefault="00015ED1" w:rsidP="00015ED1">
      <w:pPr>
        <w:numPr>
          <w:ilvl w:val="0"/>
          <w:numId w:val="18"/>
        </w:numPr>
        <w:suppressAutoHyphens w:val="0"/>
        <w:ind w:left="284" w:hanging="284"/>
        <w:contextualSpacing/>
        <w:rPr>
          <w:rFonts w:eastAsia="Times New Roman" w:cs="Arial"/>
          <w:kern w:val="32"/>
          <w:szCs w:val="20"/>
          <w:lang w:eastAsia="pl-PL"/>
        </w:rPr>
      </w:pPr>
      <w:r w:rsidRPr="0059206F">
        <w:rPr>
          <w:rFonts w:eastAsia="Times New Roman" w:cs="Arial"/>
          <w:kern w:val="32"/>
          <w:szCs w:val="20"/>
          <w:lang w:eastAsia="pl-PL"/>
        </w:rPr>
        <w:t>Przedmiot zamówienia nie może posiadać oznak zepsucia lub/i uszkodzeń mechanicznych.</w:t>
      </w:r>
    </w:p>
    <w:p w14:paraId="3853B87F" w14:textId="77777777" w:rsidR="00015ED1" w:rsidRDefault="00015ED1" w:rsidP="00015ED1">
      <w:pPr>
        <w:suppressAutoHyphens w:val="0"/>
        <w:contextualSpacing/>
        <w:rPr>
          <w:rFonts w:eastAsia="Times New Roman" w:cs="Arial"/>
          <w:kern w:val="32"/>
          <w:szCs w:val="20"/>
          <w:lang w:eastAsia="pl-PL"/>
        </w:rPr>
      </w:pPr>
    </w:p>
    <w:p w14:paraId="0DA5D71C" w14:textId="77777777" w:rsidR="00015ED1" w:rsidRPr="0059206F" w:rsidRDefault="00015ED1" w:rsidP="00CA0ABC">
      <w:pPr>
        <w:numPr>
          <w:ilvl w:val="0"/>
          <w:numId w:val="13"/>
        </w:numPr>
        <w:tabs>
          <w:tab w:val="left" w:pos="0"/>
        </w:tabs>
        <w:suppressAutoHyphens w:val="0"/>
        <w:spacing w:after="0"/>
        <w:ind w:left="142" w:hanging="142"/>
        <w:contextualSpacing/>
        <w:jc w:val="center"/>
        <w:rPr>
          <w:rFonts w:eastAsia="Times New Roman" w:cs="Arial"/>
          <w:b/>
          <w:kern w:val="32"/>
          <w:szCs w:val="20"/>
          <w:lang w:eastAsia="pl-PL"/>
        </w:rPr>
      </w:pPr>
      <w:r>
        <w:rPr>
          <w:rFonts w:eastAsia="Times New Roman" w:cs="Arial"/>
          <w:b/>
          <w:kern w:val="32"/>
          <w:szCs w:val="20"/>
          <w:lang w:eastAsia="pl-PL"/>
        </w:rPr>
        <w:t xml:space="preserve"> </w:t>
      </w:r>
      <w:r w:rsidRPr="0059206F">
        <w:rPr>
          <w:rFonts w:eastAsia="Times New Roman" w:cs="Arial"/>
          <w:b/>
          <w:kern w:val="32"/>
          <w:szCs w:val="20"/>
          <w:lang w:eastAsia="pl-PL"/>
        </w:rPr>
        <w:t>6</w:t>
      </w:r>
    </w:p>
    <w:p w14:paraId="2E3A128C" w14:textId="77777777" w:rsidR="00015ED1" w:rsidRPr="00584A68" w:rsidRDefault="00015ED1" w:rsidP="00CA0ABC">
      <w:pPr>
        <w:pStyle w:val="Akapitzlist"/>
        <w:numPr>
          <w:ilvl w:val="0"/>
          <w:numId w:val="21"/>
        </w:numPr>
        <w:suppressAutoHyphens w:val="0"/>
        <w:spacing w:before="60"/>
        <w:ind w:left="284" w:hanging="284"/>
        <w:rPr>
          <w:rFonts w:ascii="Arial" w:hAnsi="Arial" w:cs="Arial"/>
          <w:kern w:val="32"/>
          <w:szCs w:val="20"/>
        </w:rPr>
      </w:pPr>
      <w:r w:rsidRPr="00584A68">
        <w:rPr>
          <w:rFonts w:ascii="Arial" w:hAnsi="Arial" w:cs="Arial"/>
          <w:kern w:val="32"/>
          <w:szCs w:val="20"/>
        </w:rPr>
        <w:t>Zamawiający zastrzega sobie prawo zakupu mniejszej ilości asortymentu w stosunku do ilości określonych w przedmiocie zamówienia, co będzie uzależnione od bieżących potrzeb Zamawiającego. Zmniejszenie ilości asortymentu nie może przekroczyć 25% ilości towarów stanowiących przedmiot dostawy. Wykonawcy nie przysługują jakiekolwiek roszczenia związane ze zmniejszeniem ilości przedmiotu zamówienia.</w:t>
      </w:r>
    </w:p>
    <w:p w14:paraId="04E65719" w14:textId="77777777" w:rsidR="00015ED1" w:rsidRPr="00584A68" w:rsidRDefault="00015ED1" w:rsidP="00015ED1">
      <w:pPr>
        <w:pStyle w:val="Akapitzlist"/>
        <w:numPr>
          <w:ilvl w:val="0"/>
          <w:numId w:val="21"/>
        </w:numPr>
        <w:suppressAutoHyphens w:val="0"/>
        <w:spacing w:before="60" w:after="120"/>
        <w:ind w:left="284" w:hanging="284"/>
        <w:rPr>
          <w:rFonts w:ascii="Arial" w:hAnsi="Arial" w:cs="Arial"/>
          <w:kern w:val="32"/>
          <w:szCs w:val="20"/>
        </w:rPr>
      </w:pPr>
      <w:r w:rsidRPr="00584A68">
        <w:rPr>
          <w:rFonts w:ascii="Arial" w:hAnsi="Arial" w:cs="Arial"/>
          <w:kern w:val="32"/>
          <w:szCs w:val="20"/>
        </w:rPr>
        <w:t xml:space="preserve">Dopuszcza się zmianę przedmiotu umowy, tj. zastąpienie przedmiotu umowy innym produktem o parametrach nie gorszych niż wykazane w ofercie z zastrzeżeniem, iż spełnione zostaną parametry określone przez Zamawiającego w zapytaniu cenowym oraz cena tego produktu nie ulegnie podwyższeniu. Zmiana ta możliwa jest w przypadku zaprzestania wytwarzania przedmiotu umowy lub braku towaru. </w:t>
      </w:r>
      <w:r w:rsidRPr="00584A68">
        <w:rPr>
          <w:rFonts w:ascii="Arial" w:hAnsi="Arial" w:cs="Arial"/>
          <w:kern w:val="32"/>
          <w:szCs w:val="20"/>
        </w:rPr>
        <w:lastRenderedPageBreak/>
        <w:t>O</w:t>
      </w:r>
      <w:r>
        <w:rPr>
          <w:rFonts w:ascii="Arial" w:hAnsi="Arial" w:cs="Arial"/>
          <w:kern w:val="32"/>
          <w:szCs w:val="20"/>
        </w:rPr>
        <w:t> </w:t>
      </w:r>
      <w:r w:rsidRPr="00584A68">
        <w:rPr>
          <w:rFonts w:ascii="Arial" w:hAnsi="Arial" w:cs="Arial"/>
          <w:kern w:val="32"/>
          <w:szCs w:val="20"/>
        </w:rPr>
        <w:t xml:space="preserve">powyższym Wykonawca zobowiązany jest powiadomić Zamawiającego pisemnie lub pocztą elektroniczną (niezbędne dane kontaktowe zamieszczone są na stronie internetowej Zamawiającego: </w:t>
      </w:r>
      <w:r w:rsidRPr="00584A68">
        <w:rPr>
          <w:rFonts w:ascii="Arial" w:hAnsi="Arial" w:cs="Arial"/>
          <w:kern w:val="32"/>
          <w:szCs w:val="20"/>
          <w:u w:val="single"/>
        </w:rPr>
        <w:t>www.dpsnp.radom.pl</w:t>
      </w:r>
      <w:r w:rsidRPr="00584A68">
        <w:rPr>
          <w:rFonts w:ascii="Arial" w:hAnsi="Arial" w:cs="Arial"/>
          <w:kern w:val="32"/>
          <w:szCs w:val="20"/>
        </w:rPr>
        <w:t>).</w:t>
      </w:r>
    </w:p>
    <w:p w14:paraId="13A807D4" w14:textId="77777777" w:rsidR="00015ED1" w:rsidRPr="00584A68" w:rsidRDefault="00015ED1" w:rsidP="00015ED1">
      <w:pPr>
        <w:pStyle w:val="Akapitzlist"/>
        <w:numPr>
          <w:ilvl w:val="0"/>
          <w:numId w:val="21"/>
        </w:numPr>
        <w:suppressAutoHyphens w:val="0"/>
        <w:spacing w:before="60" w:after="120"/>
        <w:ind w:left="284" w:hanging="284"/>
        <w:rPr>
          <w:rFonts w:ascii="Arial" w:hAnsi="Arial" w:cs="Arial"/>
          <w:kern w:val="32"/>
          <w:szCs w:val="20"/>
        </w:rPr>
      </w:pPr>
      <w:r w:rsidRPr="00584A68">
        <w:rPr>
          <w:rFonts w:ascii="Arial" w:hAnsi="Arial" w:cs="Arial"/>
          <w:kern w:val="32"/>
          <w:szCs w:val="20"/>
        </w:rPr>
        <w:t>Strony dopuszczają możliwość modyfikacji pozycji zamówienia w stosunku do asortymentu określonego w zapytaniu cenowym, w ramach kwoty wynikającej z umowy, co będzie uzależnione od bieżących potrzeb Zamawiającego. Wykonawcy nie przysługują jakiekolwiek roszczenia związane z możliwością modyfikacji pozycji zamówienia w stosunku do asortymentu określonego w zapytaniu cenowym.</w:t>
      </w:r>
    </w:p>
    <w:p w14:paraId="30411284" w14:textId="77777777" w:rsidR="00015ED1" w:rsidRPr="00584A68" w:rsidRDefault="00015ED1" w:rsidP="00015ED1">
      <w:pPr>
        <w:pStyle w:val="Akapitzlist"/>
        <w:numPr>
          <w:ilvl w:val="0"/>
          <w:numId w:val="21"/>
        </w:numPr>
        <w:suppressAutoHyphens w:val="0"/>
        <w:spacing w:before="60" w:after="120"/>
        <w:ind w:left="284" w:hanging="284"/>
        <w:rPr>
          <w:rFonts w:ascii="Arial" w:hAnsi="Arial" w:cs="Arial"/>
          <w:kern w:val="32"/>
          <w:szCs w:val="20"/>
        </w:rPr>
      </w:pPr>
      <w:bookmarkStart w:id="11" w:name="_Hlk494348373"/>
      <w:r w:rsidRPr="00584A68">
        <w:rPr>
          <w:rFonts w:ascii="Arial" w:hAnsi="Arial" w:cs="Arial"/>
          <w:kern w:val="32"/>
          <w:szCs w:val="20"/>
        </w:rPr>
        <w:t>Zmiany wskazane w ust 1, 2,</w:t>
      </w:r>
      <w:r>
        <w:rPr>
          <w:rFonts w:ascii="Arial" w:hAnsi="Arial" w:cs="Arial"/>
          <w:kern w:val="32"/>
          <w:szCs w:val="20"/>
        </w:rPr>
        <w:t xml:space="preserve"> </w:t>
      </w:r>
      <w:r w:rsidRPr="00584A68">
        <w:rPr>
          <w:rFonts w:ascii="Arial" w:hAnsi="Arial" w:cs="Arial"/>
          <w:kern w:val="32"/>
          <w:szCs w:val="20"/>
        </w:rPr>
        <w:t>3, nie wymagają zawarcia aneksu</w:t>
      </w:r>
      <w:bookmarkEnd w:id="11"/>
      <w:r w:rsidRPr="00584A68">
        <w:rPr>
          <w:rFonts w:ascii="Arial" w:hAnsi="Arial" w:cs="Arial"/>
          <w:kern w:val="32"/>
          <w:szCs w:val="20"/>
        </w:rPr>
        <w:t xml:space="preserve">, ale muszą być udokumentowane przez Wykonawcę i Zamawiającego na piśmie lub w korespondencji email. </w:t>
      </w:r>
    </w:p>
    <w:p w14:paraId="4B702084" w14:textId="77777777" w:rsidR="00015ED1" w:rsidRPr="00584A68" w:rsidRDefault="00015ED1" w:rsidP="00015ED1">
      <w:pPr>
        <w:pStyle w:val="Akapitzlist"/>
        <w:numPr>
          <w:ilvl w:val="0"/>
          <w:numId w:val="21"/>
        </w:numPr>
        <w:suppressAutoHyphens w:val="0"/>
        <w:spacing w:after="120"/>
        <w:ind w:left="284" w:hanging="284"/>
        <w:rPr>
          <w:rFonts w:ascii="Arial" w:hAnsi="Arial" w:cs="Arial"/>
          <w:kern w:val="32"/>
          <w:szCs w:val="20"/>
        </w:rPr>
      </w:pPr>
      <w:r w:rsidRPr="00584A68">
        <w:rPr>
          <w:rFonts w:ascii="Arial" w:hAnsi="Arial" w:cs="Arial"/>
          <w:kern w:val="32"/>
          <w:szCs w:val="20"/>
        </w:rPr>
        <w:t>Za datę wykonania Umowy uważa się datę dostarczenia Zamawiającemu ostatniej partii przedmiotu zamówienia.</w:t>
      </w:r>
    </w:p>
    <w:p w14:paraId="279C3FE2" w14:textId="77777777" w:rsidR="00015ED1" w:rsidRPr="00584A68" w:rsidRDefault="00015ED1" w:rsidP="00015ED1">
      <w:pPr>
        <w:pStyle w:val="Akapitzlist"/>
        <w:numPr>
          <w:ilvl w:val="0"/>
          <w:numId w:val="21"/>
        </w:numPr>
        <w:suppressAutoHyphens w:val="0"/>
        <w:spacing w:after="120"/>
        <w:ind w:left="284" w:hanging="284"/>
        <w:rPr>
          <w:rFonts w:ascii="Arial" w:hAnsi="Arial" w:cs="Arial"/>
          <w:b/>
          <w:kern w:val="32"/>
          <w:szCs w:val="20"/>
        </w:rPr>
      </w:pPr>
      <w:r w:rsidRPr="00584A68">
        <w:rPr>
          <w:rFonts w:ascii="Arial" w:hAnsi="Arial" w:cs="Arial"/>
          <w:kern w:val="32"/>
          <w:szCs w:val="20"/>
        </w:rPr>
        <w:t xml:space="preserve">W sprawach związanych z wykonaniem niniejszej umowy, do kontaktów z Wykonawcą, </w:t>
      </w:r>
    </w:p>
    <w:p w14:paraId="304B8DAE" w14:textId="77777777" w:rsidR="00015ED1" w:rsidRPr="00B15C56" w:rsidRDefault="00015ED1" w:rsidP="00015ED1">
      <w:pPr>
        <w:spacing w:before="240" w:after="0" w:line="480" w:lineRule="auto"/>
        <w:ind w:left="284"/>
        <w:rPr>
          <w:rFonts w:cs="Arial"/>
          <w:b/>
          <w:szCs w:val="20"/>
        </w:rPr>
      </w:pPr>
      <w:r w:rsidRPr="00584A68">
        <w:rPr>
          <w:rFonts w:cs="Arial"/>
          <w:b/>
          <w:kern w:val="32"/>
          <w:szCs w:val="20"/>
        </w:rPr>
        <w:t>Zamawiający wyznacza: ………………………………………………. tel.: …………………………….</w:t>
      </w:r>
      <w:r>
        <w:rPr>
          <w:rFonts w:cs="Arial"/>
          <w:b/>
          <w:kern w:val="32"/>
          <w:szCs w:val="20"/>
        </w:rPr>
        <w:t xml:space="preserve">, </w:t>
      </w:r>
      <w:r>
        <w:rPr>
          <w:rFonts w:cs="Arial"/>
          <w:b/>
          <w:kern w:val="32"/>
          <w:szCs w:val="20"/>
        </w:rPr>
        <w:br/>
      </w:r>
      <w:r w:rsidRPr="00B15C56">
        <w:rPr>
          <w:rFonts w:cs="Arial"/>
          <w:b/>
          <w:szCs w:val="20"/>
        </w:rPr>
        <w:t>e-mail: …………………………………</w:t>
      </w:r>
    </w:p>
    <w:p w14:paraId="5D87181D" w14:textId="77777777" w:rsidR="00015ED1" w:rsidRPr="00584A68" w:rsidRDefault="00015ED1" w:rsidP="00015ED1">
      <w:pPr>
        <w:pStyle w:val="Akapitzlist"/>
        <w:numPr>
          <w:ilvl w:val="0"/>
          <w:numId w:val="21"/>
        </w:numPr>
        <w:suppressAutoHyphens w:val="0"/>
        <w:spacing w:after="120"/>
        <w:ind w:left="284" w:hanging="284"/>
        <w:rPr>
          <w:rFonts w:ascii="Arial" w:hAnsi="Arial" w:cs="Arial"/>
          <w:b/>
          <w:kern w:val="32"/>
          <w:szCs w:val="20"/>
        </w:rPr>
      </w:pPr>
      <w:r w:rsidRPr="00584A68">
        <w:rPr>
          <w:rFonts w:ascii="Arial" w:hAnsi="Arial" w:cs="Arial"/>
          <w:kern w:val="32"/>
          <w:szCs w:val="20"/>
        </w:rPr>
        <w:t xml:space="preserve">W sprawach związanych z wykonaniem niniejszej Umowy, do kontaktów z Zamawiającym, </w:t>
      </w:r>
    </w:p>
    <w:p w14:paraId="22B4EA74" w14:textId="77777777" w:rsidR="00015ED1" w:rsidRPr="00B15C56" w:rsidRDefault="00015ED1" w:rsidP="00015ED1">
      <w:pPr>
        <w:spacing w:before="240" w:after="0" w:line="480" w:lineRule="auto"/>
        <w:ind w:left="284"/>
        <w:rPr>
          <w:rFonts w:cs="Arial"/>
          <w:b/>
          <w:szCs w:val="20"/>
        </w:rPr>
      </w:pPr>
      <w:r w:rsidRPr="00584A68">
        <w:rPr>
          <w:rFonts w:cs="Arial"/>
          <w:b/>
          <w:szCs w:val="20"/>
        </w:rPr>
        <w:t>Wykonawca wyznacza: ………………………………………………, tel.:</w:t>
      </w:r>
      <w:r>
        <w:rPr>
          <w:rFonts w:cs="Arial"/>
          <w:b/>
          <w:szCs w:val="20"/>
        </w:rPr>
        <w:t xml:space="preserve"> </w:t>
      </w:r>
      <w:r w:rsidRPr="00584A68">
        <w:rPr>
          <w:rFonts w:cs="Arial"/>
          <w:b/>
          <w:szCs w:val="20"/>
        </w:rPr>
        <w:t>…………………………</w:t>
      </w:r>
      <w:r>
        <w:rPr>
          <w:rFonts w:cs="Arial"/>
          <w:b/>
          <w:szCs w:val="20"/>
        </w:rPr>
        <w:t xml:space="preserve">…, </w:t>
      </w:r>
      <w:r>
        <w:rPr>
          <w:rFonts w:cs="Arial"/>
          <w:b/>
          <w:szCs w:val="20"/>
        </w:rPr>
        <w:br/>
      </w:r>
      <w:r w:rsidRPr="00B15C56">
        <w:rPr>
          <w:rFonts w:cs="Arial"/>
          <w:b/>
          <w:szCs w:val="20"/>
        </w:rPr>
        <w:t>e-mail: ……………………………</w:t>
      </w:r>
      <w:r>
        <w:rPr>
          <w:rFonts w:cs="Arial"/>
          <w:b/>
          <w:szCs w:val="20"/>
        </w:rPr>
        <w:t>…..</w:t>
      </w:r>
    </w:p>
    <w:p w14:paraId="1193166C" w14:textId="77777777" w:rsidR="00015ED1" w:rsidRPr="00584A68" w:rsidRDefault="00015ED1" w:rsidP="00015ED1">
      <w:pPr>
        <w:pStyle w:val="Akapitzlist"/>
        <w:numPr>
          <w:ilvl w:val="0"/>
          <w:numId w:val="21"/>
        </w:numPr>
        <w:suppressAutoHyphens w:val="0"/>
        <w:spacing w:after="120"/>
        <w:ind w:left="284" w:hanging="284"/>
        <w:rPr>
          <w:rFonts w:ascii="Arial" w:hAnsi="Arial" w:cs="Arial"/>
          <w:kern w:val="32"/>
          <w:szCs w:val="20"/>
        </w:rPr>
      </w:pPr>
      <w:r w:rsidRPr="00584A68">
        <w:rPr>
          <w:rFonts w:ascii="Arial" w:hAnsi="Arial" w:cs="Arial"/>
          <w:kern w:val="32"/>
          <w:szCs w:val="20"/>
        </w:rPr>
        <w:t xml:space="preserve">Każda zmiana wyznaczonej osoby wymaga niezwłocznego powiadomienia drugiej strony pisemnie </w:t>
      </w:r>
      <w:r>
        <w:rPr>
          <w:rFonts w:ascii="Arial" w:hAnsi="Arial" w:cs="Arial"/>
          <w:kern w:val="32"/>
          <w:szCs w:val="20"/>
        </w:rPr>
        <w:br/>
      </w:r>
      <w:r w:rsidRPr="00584A68">
        <w:rPr>
          <w:rFonts w:ascii="Arial" w:hAnsi="Arial" w:cs="Arial"/>
          <w:kern w:val="32"/>
          <w:szCs w:val="20"/>
        </w:rPr>
        <w:t>lub pocztą elektroniczną. Zmiana osób w powyższym trybie nie wymaga zawarcia aneksu.</w:t>
      </w:r>
    </w:p>
    <w:p w14:paraId="52CFDC23" w14:textId="77777777" w:rsidR="00015ED1" w:rsidRPr="0059206F" w:rsidRDefault="00015ED1" w:rsidP="00015ED1">
      <w:pPr>
        <w:suppressAutoHyphens w:val="0"/>
        <w:spacing w:before="60"/>
        <w:ind w:left="284"/>
        <w:contextualSpacing/>
        <w:rPr>
          <w:rFonts w:eastAsia="Times New Roman" w:cs="Arial"/>
          <w:kern w:val="32"/>
          <w:szCs w:val="20"/>
          <w:lang w:eastAsia="pl-PL"/>
        </w:rPr>
      </w:pPr>
    </w:p>
    <w:p w14:paraId="0B3D1FAE" w14:textId="77777777" w:rsidR="00015ED1" w:rsidRPr="0059206F" w:rsidRDefault="00015ED1" w:rsidP="00015ED1">
      <w:pPr>
        <w:suppressAutoHyphens w:val="0"/>
        <w:spacing w:before="60"/>
        <w:ind w:left="4820" w:hanging="142"/>
        <w:contextualSpacing/>
        <w:rPr>
          <w:rFonts w:eastAsia="Times New Roman" w:cs="Arial"/>
          <w:b/>
          <w:kern w:val="32"/>
          <w:szCs w:val="20"/>
          <w:lang w:eastAsia="pl-PL"/>
        </w:rPr>
      </w:pPr>
      <w:r w:rsidRPr="0059206F">
        <w:rPr>
          <w:rFonts w:eastAsia="Times New Roman" w:cs="Arial"/>
          <w:b/>
          <w:kern w:val="32"/>
          <w:szCs w:val="20"/>
          <w:lang w:eastAsia="pl-PL"/>
        </w:rPr>
        <w:t>§</w:t>
      </w:r>
      <w:r>
        <w:rPr>
          <w:rFonts w:eastAsia="Times New Roman" w:cs="Arial"/>
          <w:b/>
          <w:kern w:val="32"/>
          <w:szCs w:val="20"/>
          <w:lang w:eastAsia="pl-PL"/>
        </w:rPr>
        <w:t xml:space="preserve"> </w:t>
      </w:r>
      <w:r w:rsidRPr="0059206F">
        <w:rPr>
          <w:rFonts w:eastAsia="Times New Roman" w:cs="Arial"/>
          <w:b/>
          <w:kern w:val="32"/>
          <w:szCs w:val="20"/>
          <w:lang w:eastAsia="pl-PL"/>
        </w:rPr>
        <w:t>7</w:t>
      </w:r>
    </w:p>
    <w:p w14:paraId="42F51E71" w14:textId="77777777" w:rsidR="00015ED1" w:rsidRPr="0059206F" w:rsidRDefault="00015ED1" w:rsidP="00015ED1">
      <w:pPr>
        <w:numPr>
          <w:ilvl w:val="0"/>
          <w:numId w:val="14"/>
        </w:numPr>
        <w:suppressAutoHyphens w:val="0"/>
        <w:spacing w:before="60" w:after="100" w:afterAutospacing="1"/>
        <w:ind w:left="284" w:hanging="295"/>
        <w:rPr>
          <w:rFonts w:eastAsia="Times New Roman" w:cs="Arial"/>
          <w:b/>
          <w:szCs w:val="20"/>
          <w:lang w:eastAsia="pl-PL"/>
        </w:rPr>
      </w:pPr>
      <w:r w:rsidRPr="0059206F">
        <w:rPr>
          <w:rFonts w:cs="Arial"/>
          <w:szCs w:val="20"/>
        </w:rPr>
        <w:t>Wykonawca zobowiązuje się dostarczyć przedmiot zamówienia, o którym mowa w § 1 umowy.</w:t>
      </w:r>
    </w:p>
    <w:p w14:paraId="509DB2C9" w14:textId="77777777" w:rsidR="00015ED1" w:rsidRPr="0059206F" w:rsidRDefault="00015ED1" w:rsidP="00015ED1">
      <w:pPr>
        <w:numPr>
          <w:ilvl w:val="0"/>
          <w:numId w:val="14"/>
        </w:numPr>
        <w:suppressAutoHyphens w:val="0"/>
        <w:spacing w:before="60" w:after="100" w:afterAutospacing="1"/>
        <w:ind w:left="284" w:hanging="284"/>
        <w:rPr>
          <w:rFonts w:cs="Arial"/>
          <w:szCs w:val="20"/>
        </w:rPr>
      </w:pPr>
      <w:r w:rsidRPr="0059206F">
        <w:rPr>
          <w:rFonts w:cs="Arial"/>
          <w:szCs w:val="20"/>
        </w:rPr>
        <w:t>Wykonawca udziela gwarancji na przedmiot umowy co do jakości.</w:t>
      </w:r>
    </w:p>
    <w:p w14:paraId="4CE0ABC6" w14:textId="6C677A05" w:rsidR="00015ED1" w:rsidRPr="003E4E04" w:rsidRDefault="00015ED1" w:rsidP="00015ED1">
      <w:pPr>
        <w:numPr>
          <w:ilvl w:val="0"/>
          <w:numId w:val="14"/>
        </w:numPr>
        <w:suppressAutoHyphens w:val="0"/>
        <w:spacing w:before="60" w:after="100" w:afterAutospacing="1"/>
        <w:ind w:left="284" w:hanging="284"/>
        <w:rPr>
          <w:rFonts w:cs="Arial"/>
          <w:szCs w:val="20"/>
        </w:rPr>
      </w:pPr>
      <w:r w:rsidRPr="0059206F">
        <w:rPr>
          <w:rFonts w:cs="Arial"/>
          <w:szCs w:val="20"/>
        </w:rPr>
        <w:t>W przypadku dostawy niezgodnej ze złożonym zamówieniem lub nieodpowiadającej opisowi przedmiotu zamówienia zawartemu w formularzu oferty</w:t>
      </w:r>
      <w:r w:rsidR="00BA4AC0">
        <w:rPr>
          <w:rFonts w:cs="Arial"/>
          <w:szCs w:val="20"/>
        </w:rPr>
        <w:t>,</w:t>
      </w:r>
      <w:r w:rsidRPr="0059206F">
        <w:rPr>
          <w:rFonts w:cs="Arial"/>
          <w:szCs w:val="20"/>
        </w:rPr>
        <w:t xml:space="preserve"> stanowiącym załącznik do zapytania cenowego</w:t>
      </w:r>
      <w:r w:rsidR="00BA4AC0">
        <w:rPr>
          <w:rFonts w:cs="Arial"/>
          <w:szCs w:val="20"/>
        </w:rPr>
        <w:t>,</w:t>
      </w:r>
      <w:r w:rsidRPr="0059206F">
        <w:rPr>
          <w:rFonts w:cs="Arial"/>
          <w:b/>
          <w:szCs w:val="20"/>
        </w:rPr>
        <w:t xml:space="preserve"> </w:t>
      </w:r>
      <w:r w:rsidRPr="0059206F">
        <w:rPr>
          <w:rFonts w:cs="Arial"/>
          <w:szCs w:val="20"/>
        </w:rPr>
        <w:t xml:space="preserve">będącym integralną częścią umowy, Zamawiający zastrzega sobie możliwość zwrotu dostarczonego towaru Wykonawcy. Wadliwy towar Wykonawca zobowiązany jest odebrać własnym transportem i na własny koszt w tym samym dniu. Wykonawca zobowiązany jest do dostarczenia produktów wolnych od wad </w:t>
      </w:r>
      <w:r>
        <w:rPr>
          <w:rFonts w:cs="Arial"/>
          <w:szCs w:val="20"/>
        </w:rPr>
        <w:br/>
      </w:r>
      <w:r w:rsidRPr="0059206F">
        <w:rPr>
          <w:rFonts w:cs="Arial"/>
          <w:szCs w:val="20"/>
        </w:rPr>
        <w:t xml:space="preserve">lub brakujących, bez ponoszenia przez Zamawiającego z tego tytułu jakichkolwiek dodatkowych kosztów, </w:t>
      </w:r>
      <w:r w:rsidRPr="003E4E04">
        <w:rPr>
          <w:rFonts w:cs="Arial"/>
          <w:szCs w:val="20"/>
        </w:rPr>
        <w:t xml:space="preserve">własnym transportem i na własny koszt w dniu dostawy </w:t>
      </w:r>
      <w:r w:rsidRPr="004E0E42">
        <w:rPr>
          <w:rFonts w:cs="Arial"/>
          <w:b/>
          <w:szCs w:val="20"/>
        </w:rPr>
        <w:t>do godziny 15:00.</w:t>
      </w:r>
    </w:p>
    <w:p w14:paraId="622AB434" w14:textId="77777777" w:rsidR="00015ED1" w:rsidRPr="0059206F" w:rsidRDefault="00015ED1" w:rsidP="00015ED1">
      <w:pPr>
        <w:numPr>
          <w:ilvl w:val="0"/>
          <w:numId w:val="14"/>
        </w:numPr>
        <w:suppressAutoHyphens w:val="0"/>
        <w:spacing w:before="60" w:after="100" w:afterAutospacing="1"/>
        <w:ind w:left="284" w:hanging="284"/>
        <w:rPr>
          <w:rFonts w:cs="Arial"/>
          <w:szCs w:val="20"/>
        </w:rPr>
      </w:pPr>
      <w:r w:rsidRPr="0059206F">
        <w:rPr>
          <w:rFonts w:cs="Arial"/>
          <w:szCs w:val="20"/>
        </w:rPr>
        <w:t xml:space="preserve">W przypadku, gdy wadliwy lub niedostarczony przez Wykonawcę towar przeznaczony jest do wydania z magazynu Zamawiającego w dniu dostawy, a Wykonawca nie dostarczy towaru wolnego od wad </w:t>
      </w:r>
      <w:r>
        <w:rPr>
          <w:rFonts w:cs="Arial"/>
          <w:szCs w:val="20"/>
        </w:rPr>
        <w:br/>
      </w:r>
      <w:r w:rsidRPr="004E0E42">
        <w:rPr>
          <w:rFonts w:cs="Arial"/>
          <w:b/>
          <w:szCs w:val="20"/>
        </w:rPr>
        <w:t>do godziny 15</w:t>
      </w:r>
      <w:r w:rsidRPr="004E0E42">
        <w:rPr>
          <w:rFonts w:cs="Arial"/>
          <w:b/>
          <w:szCs w:val="20"/>
          <w:u w:val="single"/>
          <w:vertAlign w:val="superscript"/>
        </w:rPr>
        <w:t>00</w:t>
      </w:r>
      <w:r w:rsidRPr="004E0E42">
        <w:rPr>
          <w:rFonts w:cs="Arial"/>
          <w:szCs w:val="20"/>
        </w:rPr>
        <w:t xml:space="preserve"> w</w:t>
      </w:r>
      <w:r w:rsidRPr="003E4E04">
        <w:rPr>
          <w:rFonts w:cs="Arial"/>
          <w:szCs w:val="20"/>
        </w:rPr>
        <w:t xml:space="preserve"> dniu dostawy, Zamawiający zakupi niezbędny towar na wolnym rynku, udokumentuje to fakturą zakupu i rozliczy różnicę (pomiędzy ceną zakupu zastępczego, a ceną wynikającą z umowy)</w:t>
      </w:r>
      <w:r w:rsidRPr="0059206F">
        <w:rPr>
          <w:rFonts w:cs="Arial"/>
          <w:szCs w:val="20"/>
        </w:rPr>
        <w:t xml:space="preserve"> </w:t>
      </w:r>
      <w:r>
        <w:rPr>
          <w:rFonts w:cs="Arial"/>
          <w:szCs w:val="20"/>
        </w:rPr>
        <w:br/>
      </w:r>
      <w:r w:rsidRPr="0059206F">
        <w:rPr>
          <w:rFonts w:cs="Arial"/>
          <w:szCs w:val="20"/>
        </w:rPr>
        <w:t>przy płatności kolejnych faktur wystawionych przez Wykonawcę.</w:t>
      </w:r>
    </w:p>
    <w:p w14:paraId="1B50109A" w14:textId="77777777" w:rsidR="00015ED1" w:rsidRPr="0059206F" w:rsidRDefault="00015ED1" w:rsidP="00015ED1">
      <w:pPr>
        <w:numPr>
          <w:ilvl w:val="0"/>
          <w:numId w:val="14"/>
        </w:numPr>
        <w:suppressAutoHyphens w:val="0"/>
        <w:spacing w:before="60" w:after="100" w:afterAutospacing="1"/>
        <w:ind w:left="284" w:hanging="284"/>
        <w:rPr>
          <w:rFonts w:cs="Arial"/>
          <w:szCs w:val="20"/>
        </w:rPr>
      </w:pPr>
      <w:r w:rsidRPr="0059206F">
        <w:rPr>
          <w:rFonts w:cs="Arial"/>
          <w:szCs w:val="20"/>
        </w:rPr>
        <w:t>O wdrożeniu procedury, o której mowa w ust. 4, Zamawiający powiadomi Wykonawcę niezwłocznie drogą elektroniczną.</w:t>
      </w:r>
    </w:p>
    <w:p w14:paraId="69999206" w14:textId="77777777" w:rsidR="00015ED1" w:rsidRPr="0059206F" w:rsidRDefault="00015ED1" w:rsidP="00015ED1">
      <w:pPr>
        <w:numPr>
          <w:ilvl w:val="0"/>
          <w:numId w:val="14"/>
        </w:numPr>
        <w:suppressAutoHyphens w:val="0"/>
        <w:spacing w:before="60" w:after="100" w:afterAutospacing="1"/>
        <w:ind w:left="284" w:hanging="284"/>
        <w:rPr>
          <w:rFonts w:cs="Arial"/>
          <w:b/>
          <w:szCs w:val="20"/>
        </w:rPr>
      </w:pPr>
      <w:r w:rsidRPr="0059206F">
        <w:rPr>
          <w:rFonts w:cs="Arial"/>
          <w:szCs w:val="20"/>
        </w:rPr>
        <w:t>Wykonawca wyraża zgodę na potrącenie różnicy pomiędzy ceną zakupu zastępczego, a ceną wynikającą z</w:t>
      </w:r>
      <w:r>
        <w:rPr>
          <w:rFonts w:cs="Arial"/>
          <w:szCs w:val="20"/>
        </w:rPr>
        <w:t> </w:t>
      </w:r>
      <w:r w:rsidRPr="0059206F">
        <w:rPr>
          <w:rFonts w:cs="Arial"/>
          <w:szCs w:val="20"/>
        </w:rPr>
        <w:t>umowy z wynagrodzenia należnego Wykonawcy.</w:t>
      </w:r>
    </w:p>
    <w:p w14:paraId="4383E538" w14:textId="77777777" w:rsidR="00015ED1" w:rsidRPr="0059206F" w:rsidRDefault="00015ED1" w:rsidP="00015ED1">
      <w:pPr>
        <w:numPr>
          <w:ilvl w:val="0"/>
          <w:numId w:val="9"/>
        </w:numPr>
        <w:suppressAutoHyphens w:val="0"/>
        <w:ind w:left="142" w:hanging="142"/>
        <w:contextualSpacing/>
        <w:jc w:val="center"/>
        <w:rPr>
          <w:rFonts w:eastAsia="Times New Roman" w:cs="Arial"/>
          <w:b/>
          <w:kern w:val="32"/>
          <w:szCs w:val="20"/>
          <w:lang w:eastAsia="pl-PL"/>
        </w:rPr>
      </w:pPr>
      <w:r>
        <w:rPr>
          <w:rFonts w:eastAsia="Times New Roman" w:cs="Arial"/>
          <w:b/>
          <w:kern w:val="32"/>
          <w:szCs w:val="20"/>
          <w:lang w:eastAsia="pl-PL"/>
        </w:rPr>
        <w:t xml:space="preserve"> </w:t>
      </w:r>
      <w:r w:rsidRPr="0059206F">
        <w:rPr>
          <w:rFonts w:eastAsia="Times New Roman" w:cs="Arial"/>
          <w:b/>
          <w:kern w:val="32"/>
          <w:szCs w:val="20"/>
          <w:lang w:eastAsia="pl-PL"/>
        </w:rPr>
        <w:t>8</w:t>
      </w:r>
    </w:p>
    <w:p w14:paraId="35FD648B" w14:textId="77777777" w:rsidR="00015ED1" w:rsidRPr="00B15C56" w:rsidRDefault="00015ED1" w:rsidP="00015ED1">
      <w:pPr>
        <w:numPr>
          <w:ilvl w:val="0"/>
          <w:numId w:val="10"/>
        </w:numPr>
        <w:suppressAutoHyphens w:val="0"/>
        <w:ind w:left="284" w:hanging="284"/>
        <w:contextualSpacing/>
        <w:rPr>
          <w:rFonts w:eastAsia="Times New Roman" w:cs="Arial"/>
          <w:kern w:val="32"/>
          <w:szCs w:val="20"/>
          <w:lang w:eastAsia="pl-PL"/>
        </w:rPr>
      </w:pPr>
      <w:bookmarkStart w:id="12" w:name="_Hlk496258324"/>
      <w:r w:rsidRPr="0059206F">
        <w:rPr>
          <w:rFonts w:eastAsia="Times New Roman" w:cs="Arial"/>
          <w:kern w:val="32"/>
          <w:szCs w:val="20"/>
          <w:lang w:eastAsia="pl-PL"/>
        </w:rPr>
        <w:t xml:space="preserve">Wykonawca jest zobowiązany wykonać czynności będące przedmiotem umowy z należytą starannością, </w:t>
      </w:r>
      <w:r>
        <w:rPr>
          <w:rFonts w:eastAsia="Times New Roman" w:cs="Arial"/>
          <w:kern w:val="32"/>
          <w:szCs w:val="20"/>
          <w:lang w:eastAsia="pl-PL"/>
        </w:rPr>
        <w:br/>
      </w:r>
      <w:r w:rsidRPr="0059206F">
        <w:rPr>
          <w:rFonts w:eastAsia="Times New Roman" w:cs="Arial"/>
          <w:kern w:val="32"/>
          <w:szCs w:val="20"/>
          <w:lang w:eastAsia="pl-PL"/>
        </w:rPr>
        <w:t>a także chronić interesy Zamawiającego w zakresie powierzonych sobie czynności.</w:t>
      </w:r>
    </w:p>
    <w:p w14:paraId="5507021C" w14:textId="77777777" w:rsidR="00015ED1" w:rsidRPr="0059206F" w:rsidRDefault="00015ED1" w:rsidP="00015ED1">
      <w:pPr>
        <w:numPr>
          <w:ilvl w:val="0"/>
          <w:numId w:val="10"/>
        </w:numPr>
        <w:suppressAutoHyphens w:val="0"/>
        <w:ind w:left="284" w:hanging="284"/>
        <w:contextualSpacing/>
        <w:rPr>
          <w:rFonts w:eastAsia="Times New Roman" w:cs="Arial"/>
          <w:kern w:val="32"/>
          <w:szCs w:val="20"/>
          <w:lang w:eastAsia="pl-PL"/>
        </w:rPr>
      </w:pPr>
      <w:r w:rsidRPr="0059206F">
        <w:rPr>
          <w:rFonts w:eastAsia="Times New Roman" w:cs="Arial"/>
          <w:kern w:val="32"/>
          <w:szCs w:val="20"/>
          <w:lang w:eastAsia="pl-PL"/>
        </w:rPr>
        <w:t xml:space="preserve">W razie niewykonania lub nieprawidłowego wykonania Umowy, polegającego w szczególności na braku lub opóźnieniu w dostawie w uzgodnionym terminie lub opóźnieniu w dostarczeniu asortymentu wolnego od wad Wykonawca zobowiązany jest zapłacić Zamawiającemu karę umowną w wysokości </w:t>
      </w:r>
      <w:r w:rsidRPr="0059206F">
        <w:rPr>
          <w:rFonts w:eastAsia="Times New Roman" w:cs="Arial"/>
          <w:b/>
          <w:kern w:val="32"/>
          <w:szCs w:val="20"/>
          <w:lang w:eastAsia="pl-PL"/>
        </w:rPr>
        <w:t>50 złotych</w:t>
      </w:r>
      <w:r w:rsidRPr="0059206F">
        <w:rPr>
          <w:rFonts w:eastAsia="Times New Roman" w:cs="Arial"/>
          <w:kern w:val="32"/>
          <w:szCs w:val="20"/>
          <w:lang w:eastAsia="pl-PL"/>
        </w:rPr>
        <w:t xml:space="preserve"> </w:t>
      </w:r>
      <w:r>
        <w:rPr>
          <w:rFonts w:eastAsia="Times New Roman" w:cs="Arial"/>
          <w:kern w:val="32"/>
          <w:szCs w:val="20"/>
          <w:lang w:eastAsia="pl-PL"/>
        </w:rPr>
        <w:br/>
      </w:r>
      <w:r w:rsidRPr="0059206F">
        <w:rPr>
          <w:rFonts w:eastAsia="Times New Roman" w:cs="Arial"/>
          <w:kern w:val="32"/>
          <w:szCs w:val="20"/>
          <w:lang w:eastAsia="pl-PL"/>
        </w:rPr>
        <w:t xml:space="preserve">za każdy stwierdzony przypadek nieterminowego lub nieprawidłowego wykonania umowy. Fakt naliczenia kary umownej zostanie udokumentowany notą księgową przesłaną Wykonawcy. </w:t>
      </w:r>
    </w:p>
    <w:p w14:paraId="08E8CF4E" w14:textId="77777777" w:rsidR="00015ED1" w:rsidRPr="0059206F" w:rsidRDefault="00015ED1" w:rsidP="00015ED1">
      <w:pPr>
        <w:numPr>
          <w:ilvl w:val="0"/>
          <w:numId w:val="10"/>
        </w:numPr>
        <w:suppressAutoHyphens w:val="0"/>
        <w:ind w:left="284" w:hanging="284"/>
        <w:contextualSpacing/>
        <w:rPr>
          <w:rFonts w:eastAsia="Times New Roman" w:cs="Arial"/>
          <w:kern w:val="32"/>
          <w:szCs w:val="20"/>
          <w:lang w:eastAsia="pl-PL"/>
        </w:rPr>
      </w:pPr>
      <w:r w:rsidRPr="0059206F">
        <w:rPr>
          <w:rFonts w:eastAsia="Times New Roman" w:cs="Arial"/>
          <w:kern w:val="32"/>
          <w:szCs w:val="20"/>
          <w:lang w:eastAsia="pl-PL"/>
        </w:rPr>
        <w:lastRenderedPageBreak/>
        <w:t xml:space="preserve">W przypadku wystąpienia sytuacji określonych w § 7 ust. 4 Zamawiający naliczy karę umowną w wysokości </w:t>
      </w:r>
      <w:r w:rsidRPr="0059206F">
        <w:rPr>
          <w:rFonts w:eastAsia="Times New Roman" w:cs="Arial"/>
          <w:b/>
          <w:kern w:val="32"/>
          <w:szCs w:val="20"/>
          <w:lang w:eastAsia="pl-PL"/>
        </w:rPr>
        <w:t>50 złotych</w:t>
      </w:r>
      <w:r w:rsidRPr="0059206F">
        <w:rPr>
          <w:rFonts w:eastAsia="Times New Roman" w:cs="Arial"/>
          <w:kern w:val="32"/>
          <w:szCs w:val="20"/>
          <w:lang w:eastAsia="pl-PL"/>
        </w:rPr>
        <w:t xml:space="preserve"> za każdy przypadek zrealizowania zakupu zastępczego przez </w:t>
      </w:r>
      <w:r w:rsidRPr="0059206F">
        <w:rPr>
          <w:rFonts w:eastAsia="Times New Roman" w:cs="Arial"/>
          <w:bCs/>
          <w:kern w:val="32"/>
          <w:szCs w:val="20"/>
          <w:lang w:eastAsia="pl-PL"/>
        </w:rPr>
        <w:t>Zamawiającego</w:t>
      </w:r>
      <w:r w:rsidRPr="0059206F">
        <w:rPr>
          <w:rFonts w:eastAsia="Times New Roman" w:cs="Arial"/>
          <w:kern w:val="32"/>
          <w:szCs w:val="20"/>
          <w:lang w:eastAsia="pl-PL"/>
        </w:rPr>
        <w:t xml:space="preserve">. Fakt naliczenia kary umownej zostanie udokumentowany notą księgową przesłaną Wykonawcy. </w:t>
      </w:r>
    </w:p>
    <w:p w14:paraId="6665A2B9" w14:textId="77777777" w:rsidR="00015ED1" w:rsidRPr="0059206F" w:rsidRDefault="00015ED1" w:rsidP="00015ED1">
      <w:pPr>
        <w:numPr>
          <w:ilvl w:val="0"/>
          <w:numId w:val="10"/>
        </w:numPr>
        <w:suppressAutoHyphens w:val="0"/>
        <w:ind w:left="284" w:hanging="284"/>
        <w:contextualSpacing/>
        <w:rPr>
          <w:rFonts w:eastAsia="Times New Roman" w:cs="Arial"/>
          <w:b/>
          <w:kern w:val="32"/>
          <w:szCs w:val="20"/>
          <w:lang w:eastAsia="pl-PL"/>
        </w:rPr>
      </w:pPr>
      <w:r w:rsidRPr="0059206F">
        <w:rPr>
          <w:rFonts w:eastAsia="Times New Roman" w:cs="Arial"/>
          <w:kern w:val="32"/>
          <w:szCs w:val="20"/>
          <w:lang w:eastAsia="pl-PL"/>
        </w:rPr>
        <w:t xml:space="preserve">W przypadku odstąpienia od umowy z winy Wykonawcy przez którąkolwiek ze stron, Wykonawca zapłaci Zamawiającemu karę umowną w wysokości </w:t>
      </w:r>
      <w:r w:rsidRPr="00AA7055">
        <w:rPr>
          <w:rFonts w:eastAsia="Times New Roman" w:cs="Arial"/>
          <w:b/>
          <w:bCs/>
          <w:kern w:val="32"/>
          <w:szCs w:val="20"/>
          <w:lang w:eastAsia="pl-PL"/>
        </w:rPr>
        <w:t>5</w:t>
      </w:r>
      <w:r w:rsidRPr="0059206F">
        <w:rPr>
          <w:rFonts w:eastAsia="Times New Roman" w:cs="Arial"/>
          <w:b/>
          <w:kern w:val="32"/>
          <w:szCs w:val="20"/>
          <w:lang w:eastAsia="pl-PL"/>
        </w:rPr>
        <w:t> 000,00 zł (pięć tysięcy złotych).</w:t>
      </w:r>
    </w:p>
    <w:p w14:paraId="642086AB" w14:textId="77777777" w:rsidR="00015ED1" w:rsidRPr="0059206F" w:rsidRDefault="00015ED1" w:rsidP="00015ED1">
      <w:pPr>
        <w:numPr>
          <w:ilvl w:val="0"/>
          <w:numId w:val="10"/>
        </w:numPr>
        <w:suppressAutoHyphens w:val="0"/>
        <w:ind w:left="284" w:hanging="284"/>
        <w:contextualSpacing/>
        <w:rPr>
          <w:rFonts w:eastAsia="Times New Roman" w:cs="Arial"/>
          <w:kern w:val="32"/>
          <w:szCs w:val="20"/>
          <w:lang w:eastAsia="pl-PL"/>
        </w:rPr>
      </w:pPr>
      <w:r w:rsidRPr="0059206F">
        <w:rPr>
          <w:rFonts w:eastAsia="Times New Roman" w:cs="Arial"/>
          <w:kern w:val="32"/>
          <w:szCs w:val="20"/>
          <w:lang w:eastAsia="pl-PL"/>
        </w:rPr>
        <w:t>Zamawiający ma prawo dokonać, po uprzednim zawiadomieniu Wykonawcy, potrącenia naliczonych kar umownych z wynagrodzenia należnego Wykonawcy.</w:t>
      </w:r>
    </w:p>
    <w:p w14:paraId="4EDB4ACD" w14:textId="77777777" w:rsidR="00015ED1" w:rsidRPr="0059206F" w:rsidRDefault="00015ED1" w:rsidP="00015ED1">
      <w:pPr>
        <w:numPr>
          <w:ilvl w:val="0"/>
          <w:numId w:val="10"/>
        </w:numPr>
        <w:suppressAutoHyphens w:val="0"/>
        <w:ind w:left="284" w:hanging="284"/>
        <w:contextualSpacing/>
        <w:rPr>
          <w:rFonts w:eastAsia="Times New Roman" w:cs="Arial"/>
          <w:b/>
          <w:kern w:val="32"/>
          <w:szCs w:val="20"/>
          <w:lang w:eastAsia="pl-PL"/>
        </w:rPr>
      </w:pPr>
      <w:r w:rsidRPr="0059206F">
        <w:rPr>
          <w:rFonts w:eastAsia="Times New Roman" w:cs="Arial"/>
          <w:kern w:val="32"/>
          <w:szCs w:val="20"/>
          <w:lang w:eastAsia="pl-PL"/>
        </w:rPr>
        <w:t>Zamawiający zastrzega sobie prawo do odszkodowania uzupełniającego przenoszącego wysokość zastrzeżonych kar umownych do wysokości poniesionej szkody.</w:t>
      </w:r>
      <w:bookmarkEnd w:id="12"/>
    </w:p>
    <w:p w14:paraId="4DD17DE7" w14:textId="77777777" w:rsidR="00015ED1" w:rsidRPr="0059206F" w:rsidRDefault="00015ED1" w:rsidP="00015ED1">
      <w:pPr>
        <w:ind w:left="720"/>
        <w:contextualSpacing/>
        <w:rPr>
          <w:rFonts w:eastAsia="Times New Roman" w:cs="Arial"/>
          <w:b/>
          <w:kern w:val="32"/>
          <w:szCs w:val="20"/>
          <w:lang w:eastAsia="pl-PL"/>
        </w:rPr>
      </w:pPr>
    </w:p>
    <w:p w14:paraId="78D7E22D" w14:textId="77777777" w:rsidR="00015ED1" w:rsidRPr="0059206F" w:rsidRDefault="00015ED1" w:rsidP="00015ED1">
      <w:pPr>
        <w:numPr>
          <w:ilvl w:val="0"/>
          <w:numId w:val="9"/>
        </w:numPr>
        <w:suppressAutoHyphens w:val="0"/>
        <w:spacing w:after="0"/>
        <w:ind w:left="142" w:hanging="142"/>
        <w:contextualSpacing/>
        <w:jc w:val="center"/>
        <w:rPr>
          <w:rFonts w:eastAsia="Times New Roman" w:cs="Arial"/>
          <w:b/>
          <w:kern w:val="32"/>
          <w:szCs w:val="20"/>
          <w:lang w:eastAsia="pl-PL"/>
        </w:rPr>
      </w:pPr>
      <w:r>
        <w:rPr>
          <w:rFonts w:eastAsia="Times New Roman" w:cs="Arial"/>
          <w:b/>
          <w:kern w:val="32"/>
          <w:szCs w:val="20"/>
          <w:lang w:eastAsia="pl-PL"/>
        </w:rPr>
        <w:t xml:space="preserve"> </w:t>
      </w:r>
      <w:r w:rsidRPr="0059206F">
        <w:rPr>
          <w:rFonts w:eastAsia="Times New Roman" w:cs="Arial"/>
          <w:b/>
          <w:kern w:val="32"/>
          <w:szCs w:val="20"/>
          <w:lang w:eastAsia="pl-PL"/>
        </w:rPr>
        <w:t>9</w:t>
      </w:r>
    </w:p>
    <w:p w14:paraId="0D0CE1B2" w14:textId="77777777" w:rsidR="00015ED1" w:rsidRDefault="00015ED1" w:rsidP="00015ED1">
      <w:pPr>
        <w:suppressAutoHyphens w:val="0"/>
        <w:spacing w:after="0"/>
        <w:ind w:left="284"/>
        <w:contextualSpacing/>
        <w:rPr>
          <w:rFonts w:eastAsia="Times New Roman" w:cs="Arial"/>
          <w:kern w:val="32"/>
          <w:szCs w:val="20"/>
          <w:lang w:eastAsia="pl-PL"/>
        </w:rPr>
      </w:pPr>
      <w:r w:rsidRPr="0059206F">
        <w:rPr>
          <w:rFonts w:eastAsia="Times New Roman" w:cs="Arial"/>
          <w:kern w:val="32"/>
          <w:szCs w:val="20"/>
          <w:lang w:eastAsia="pl-PL"/>
        </w:rPr>
        <w:t>Niniejsza umowa została zawarta w języku polskim.</w:t>
      </w:r>
    </w:p>
    <w:p w14:paraId="423B1B31" w14:textId="77777777" w:rsidR="00015ED1" w:rsidRPr="0059206F" w:rsidRDefault="00015ED1" w:rsidP="00015ED1">
      <w:pPr>
        <w:suppressAutoHyphens w:val="0"/>
        <w:spacing w:after="0"/>
        <w:ind w:left="284"/>
        <w:contextualSpacing/>
        <w:rPr>
          <w:rFonts w:eastAsia="Times New Roman" w:cs="Arial"/>
          <w:kern w:val="32"/>
          <w:szCs w:val="20"/>
          <w:lang w:eastAsia="pl-PL"/>
        </w:rPr>
      </w:pPr>
    </w:p>
    <w:p w14:paraId="708F031C" w14:textId="77777777" w:rsidR="00015ED1" w:rsidRPr="0059206F" w:rsidRDefault="00015ED1" w:rsidP="00015ED1">
      <w:pPr>
        <w:numPr>
          <w:ilvl w:val="0"/>
          <w:numId w:val="9"/>
        </w:numPr>
        <w:suppressAutoHyphens w:val="0"/>
        <w:spacing w:after="0"/>
        <w:ind w:left="4820" w:hanging="142"/>
        <w:contextualSpacing/>
        <w:rPr>
          <w:rFonts w:eastAsia="Times New Roman" w:cs="Arial"/>
          <w:b/>
          <w:kern w:val="32"/>
          <w:szCs w:val="20"/>
          <w:lang w:eastAsia="pl-PL"/>
        </w:rPr>
      </w:pPr>
      <w:bookmarkStart w:id="13" w:name="_Hlk104449369"/>
      <w:r w:rsidRPr="0059206F">
        <w:rPr>
          <w:rFonts w:eastAsia="Times New Roman" w:cs="Arial"/>
          <w:b/>
          <w:kern w:val="32"/>
          <w:szCs w:val="20"/>
          <w:lang w:eastAsia="pl-PL"/>
        </w:rPr>
        <w:t>10</w:t>
      </w:r>
    </w:p>
    <w:p w14:paraId="397740FC" w14:textId="31E786AA" w:rsidR="00015ED1" w:rsidRDefault="00015ED1" w:rsidP="00015ED1">
      <w:pPr>
        <w:suppressAutoHyphens w:val="0"/>
        <w:spacing w:after="0" w:line="240" w:lineRule="auto"/>
        <w:ind w:left="284"/>
        <w:contextualSpacing/>
        <w:rPr>
          <w:rFonts w:eastAsia="Times New Roman" w:cs="Arial"/>
          <w:bCs/>
          <w:kern w:val="32"/>
          <w:szCs w:val="20"/>
          <w:lang w:eastAsia="pl-PL"/>
        </w:rPr>
      </w:pPr>
      <w:r w:rsidRPr="0059206F">
        <w:rPr>
          <w:rFonts w:eastAsia="Times New Roman" w:cs="Arial"/>
          <w:kern w:val="32"/>
          <w:szCs w:val="20"/>
          <w:lang w:eastAsia="pl-PL"/>
        </w:rPr>
        <w:t xml:space="preserve">Zmiana niniejszej umowy jest możliwa w formie aneksu pod rygorem nieważności, za wyjątkiem przypadków wskazanych </w:t>
      </w:r>
      <w:bookmarkStart w:id="14" w:name="_Hlk164676515"/>
      <w:r w:rsidR="00931508" w:rsidRPr="005773CA">
        <w:rPr>
          <w:rFonts w:cs="Arial"/>
          <w:b/>
          <w:szCs w:val="20"/>
        </w:rPr>
        <w:t xml:space="preserve">w </w:t>
      </w:r>
      <w:r w:rsidR="00931508">
        <w:rPr>
          <w:rFonts w:cs="Arial"/>
          <w:b/>
          <w:szCs w:val="20"/>
        </w:rPr>
        <w:t xml:space="preserve"> </w:t>
      </w:r>
      <w:r w:rsidR="00931508" w:rsidRPr="005773CA">
        <w:rPr>
          <w:rFonts w:cs="Arial"/>
          <w:b/>
          <w:szCs w:val="20"/>
        </w:rPr>
        <w:t xml:space="preserve">§ 4 ust. </w:t>
      </w:r>
      <w:r w:rsidR="00931508" w:rsidRPr="00BD2693">
        <w:rPr>
          <w:rFonts w:cs="Arial"/>
          <w:b/>
          <w:szCs w:val="20"/>
        </w:rPr>
        <w:t>2</w:t>
      </w:r>
      <w:r w:rsidR="00A06656">
        <w:rPr>
          <w:rFonts w:cs="Arial"/>
          <w:b/>
          <w:szCs w:val="20"/>
        </w:rPr>
        <w:t>,</w:t>
      </w:r>
      <w:r w:rsidR="00931508">
        <w:rPr>
          <w:rFonts w:cs="Arial"/>
          <w:szCs w:val="20"/>
        </w:rPr>
        <w:t xml:space="preserve"> </w:t>
      </w:r>
      <w:r w:rsidR="00931508" w:rsidRPr="005773CA">
        <w:rPr>
          <w:rFonts w:cs="Arial"/>
          <w:b/>
          <w:szCs w:val="20"/>
        </w:rPr>
        <w:t>§ 6 w ust. 1-3</w:t>
      </w:r>
      <w:bookmarkEnd w:id="14"/>
      <w:r w:rsidR="0081022E">
        <w:rPr>
          <w:rFonts w:cs="Arial"/>
          <w:b/>
          <w:szCs w:val="20"/>
        </w:rPr>
        <w:t xml:space="preserve"> i ust. 8</w:t>
      </w:r>
      <w:r w:rsidR="00931508">
        <w:rPr>
          <w:rFonts w:cs="Arial"/>
          <w:b/>
          <w:szCs w:val="20"/>
        </w:rPr>
        <w:t>,</w:t>
      </w:r>
      <w:r w:rsidR="00931508" w:rsidRPr="003C7B18">
        <w:rPr>
          <w:rFonts w:cs="Arial"/>
          <w:szCs w:val="20"/>
        </w:rPr>
        <w:t xml:space="preserve"> </w:t>
      </w:r>
      <w:r w:rsidRPr="0059206F">
        <w:rPr>
          <w:rFonts w:eastAsia="Times New Roman" w:cs="Arial"/>
          <w:bCs/>
          <w:kern w:val="32"/>
          <w:szCs w:val="20"/>
          <w:lang w:eastAsia="pl-PL"/>
        </w:rPr>
        <w:t>które wymagają udokumentowania w formie pisemnej.</w:t>
      </w:r>
    </w:p>
    <w:p w14:paraId="2F04C81C" w14:textId="77777777" w:rsidR="00015ED1" w:rsidRPr="0059206F" w:rsidRDefault="00015ED1" w:rsidP="00015ED1">
      <w:pPr>
        <w:suppressAutoHyphens w:val="0"/>
        <w:spacing w:after="0" w:line="240" w:lineRule="auto"/>
        <w:ind w:left="284"/>
        <w:contextualSpacing/>
        <w:rPr>
          <w:rFonts w:eastAsia="Times New Roman" w:cs="Arial"/>
          <w:kern w:val="32"/>
          <w:szCs w:val="20"/>
          <w:lang w:eastAsia="pl-PL"/>
        </w:rPr>
      </w:pPr>
    </w:p>
    <w:p w14:paraId="657D955D" w14:textId="77777777" w:rsidR="00015ED1" w:rsidRPr="0059206F" w:rsidRDefault="00015ED1" w:rsidP="00015ED1">
      <w:pPr>
        <w:numPr>
          <w:ilvl w:val="0"/>
          <w:numId w:val="9"/>
        </w:numPr>
        <w:suppressAutoHyphens w:val="0"/>
        <w:spacing w:after="0"/>
        <w:ind w:left="142" w:hanging="142"/>
        <w:contextualSpacing/>
        <w:jc w:val="center"/>
        <w:rPr>
          <w:rFonts w:eastAsia="Times New Roman" w:cs="Arial"/>
          <w:b/>
          <w:kern w:val="32"/>
          <w:szCs w:val="20"/>
          <w:lang w:eastAsia="pl-PL"/>
        </w:rPr>
      </w:pPr>
      <w:r w:rsidRPr="0059206F">
        <w:rPr>
          <w:rFonts w:eastAsia="Times New Roman" w:cs="Arial"/>
          <w:b/>
          <w:kern w:val="32"/>
          <w:szCs w:val="20"/>
          <w:lang w:eastAsia="pl-PL"/>
        </w:rPr>
        <w:t>11</w:t>
      </w:r>
    </w:p>
    <w:p w14:paraId="1DD7FDA9" w14:textId="77777777" w:rsidR="00015ED1" w:rsidRPr="0059206F" w:rsidRDefault="00015ED1" w:rsidP="00015ED1">
      <w:pPr>
        <w:numPr>
          <w:ilvl w:val="0"/>
          <w:numId w:val="11"/>
        </w:numPr>
        <w:suppressAutoHyphens w:val="0"/>
        <w:spacing w:after="0"/>
        <w:contextualSpacing/>
        <w:rPr>
          <w:rFonts w:eastAsia="Times New Roman" w:cs="Arial"/>
          <w:b/>
          <w:kern w:val="32"/>
          <w:szCs w:val="20"/>
          <w:lang w:eastAsia="pl-PL"/>
        </w:rPr>
      </w:pPr>
      <w:r w:rsidRPr="0059206F">
        <w:rPr>
          <w:rFonts w:eastAsia="Times New Roman" w:cs="Arial"/>
          <w:kern w:val="32"/>
          <w:szCs w:val="20"/>
          <w:lang w:eastAsia="pl-PL"/>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022AECF4" w14:textId="77777777" w:rsidR="00015ED1" w:rsidRDefault="00015ED1" w:rsidP="00015ED1">
      <w:pPr>
        <w:numPr>
          <w:ilvl w:val="0"/>
          <w:numId w:val="11"/>
        </w:numPr>
        <w:suppressAutoHyphens w:val="0"/>
        <w:spacing w:after="0"/>
      </w:pPr>
      <w:r w:rsidRPr="0059206F">
        <w:t>Jeśli Zamawiający i Wykonawca nie są w stanie polubownie rozstrzygnąć sporu, to każda ze stron może poddać spór rozstrzygnięciu sądu powszechnego właściwego miejscowo dla siedziby Zamawiającego.</w:t>
      </w:r>
    </w:p>
    <w:p w14:paraId="43D0F4BA" w14:textId="77777777" w:rsidR="00015ED1" w:rsidRDefault="00015ED1" w:rsidP="00015ED1">
      <w:pPr>
        <w:numPr>
          <w:ilvl w:val="0"/>
          <w:numId w:val="11"/>
        </w:numPr>
        <w:tabs>
          <w:tab w:val="num" w:pos="0"/>
        </w:tabs>
        <w:suppressAutoHyphens w:val="0"/>
        <w:spacing w:after="0"/>
      </w:pPr>
      <w:r w:rsidRPr="000F2927">
        <w:t>Wykonawca nie może bez zgody Zamawiającego zbywać ani przenosić na rzecz osób trzecich praw i</w:t>
      </w:r>
      <w:r>
        <w:t> </w:t>
      </w:r>
      <w:r w:rsidRPr="000F2927">
        <w:t>wierzytelności powstałych w związku z realizacją niniejszej Umowy.</w:t>
      </w:r>
    </w:p>
    <w:p w14:paraId="4249643B" w14:textId="77777777" w:rsidR="00015ED1" w:rsidRPr="000F2927" w:rsidRDefault="00015ED1" w:rsidP="00015ED1">
      <w:pPr>
        <w:suppressAutoHyphens w:val="0"/>
        <w:spacing w:after="0"/>
        <w:ind w:left="284"/>
      </w:pPr>
    </w:p>
    <w:p w14:paraId="1497020E" w14:textId="77777777" w:rsidR="00015ED1" w:rsidRPr="0059206F" w:rsidRDefault="00015ED1" w:rsidP="00015ED1">
      <w:pPr>
        <w:numPr>
          <w:ilvl w:val="0"/>
          <w:numId w:val="13"/>
        </w:numPr>
        <w:suppressAutoHyphens w:val="0"/>
        <w:spacing w:after="0"/>
        <w:ind w:left="142" w:hanging="142"/>
        <w:contextualSpacing/>
        <w:jc w:val="center"/>
        <w:rPr>
          <w:rFonts w:eastAsia="Times New Roman" w:cs="Arial"/>
          <w:b/>
          <w:kern w:val="32"/>
          <w:szCs w:val="20"/>
          <w:lang w:eastAsia="pl-PL"/>
        </w:rPr>
      </w:pPr>
      <w:r w:rsidRPr="0059206F">
        <w:rPr>
          <w:rFonts w:eastAsia="Times New Roman" w:cs="Arial"/>
          <w:b/>
          <w:kern w:val="32"/>
          <w:szCs w:val="20"/>
          <w:lang w:eastAsia="pl-PL"/>
        </w:rPr>
        <w:t>12</w:t>
      </w:r>
    </w:p>
    <w:p w14:paraId="003685AB" w14:textId="4A515059" w:rsidR="00015ED1" w:rsidRPr="0059206F" w:rsidRDefault="00015ED1" w:rsidP="00015ED1">
      <w:pPr>
        <w:suppressAutoHyphens w:val="0"/>
        <w:spacing w:after="240"/>
        <w:ind w:left="284"/>
        <w:contextualSpacing/>
        <w:rPr>
          <w:rFonts w:eastAsia="Times New Roman" w:cs="Arial"/>
          <w:kern w:val="32"/>
          <w:szCs w:val="20"/>
          <w:lang w:eastAsia="pl-PL"/>
        </w:rPr>
      </w:pPr>
      <w:r w:rsidRPr="0059206F">
        <w:rPr>
          <w:rFonts w:eastAsia="Times New Roman" w:cs="Arial"/>
          <w:kern w:val="32"/>
          <w:szCs w:val="20"/>
          <w:lang w:eastAsia="pl-PL"/>
        </w:rPr>
        <w:t xml:space="preserve">W sprawach nieuregulowanych w umowie będą miały zastosowanie przepisy Kodeksu </w:t>
      </w:r>
      <w:r w:rsidR="004A0C99">
        <w:rPr>
          <w:rFonts w:eastAsia="Times New Roman" w:cs="Arial"/>
          <w:kern w:val="32"/>
          <w:szCs w:val="20"/>
          <w:lang w:eastAsia="pl-PL"/>
        </w:rPr>
        <w:t>c</w:t>
      </w:r>
      <w:r w:rsidRPr="0059206F">
        <w:rPr>
          <w:rFonts w:eastAsia="Times New Roman" w:cs="Arial"/>
          <w:kern w:val="32"/>
          <w:szCs w:val="20"/>
          <w:lang w:eastAsia="pl-PL"/>
        </w:rPr>
        <w:t>ywilnego.</w:t>
      </w:r>
    </w:p>
    <w:p w14:paraId="46B29589" w14:textId="77777777" w:rsidR="00015ED1" w:rsidRPr="0059206F" w:rsidRDefault="00015ED1" w:rsidP="00015ED1">
      <w:pPr>
        <w:suppressAutoHyphens w:val="0"/>
        <w:spacing w:after="240"/>
        <w:ind w:left="284"/>
        <w:contextualSpacing/>
        <w:rPr>
          <w:rFonts w:eastAsia="Times New Roman" w:cs="Arial"/>
          <w:kern w:val="32"/>
          <w:szCs w:val="20"/>
          <w:lang w:eastAsia="pl-PL"/>
        </w:rPr>
      </w:pPr>
    </w:p>
    <w:p w14:paraId="4C1F8D40" w14:textId="77777777" w:rsidR="00015ED1" w:rsidRPr="0059206F" w:rsidRDefault="00015ED1" w:rsidP="00015ED1">
      <w:pPr>
        <w:numPr>
          <w:ilvl w:val="0"/>
          <w:numId w:val="9"/>
        </w:numPr>
        <w:suppressAutoHyphens w:val="0"/>
        <w:spacing w:before="240" w:after="240"/>
        <w:ind w:left="4820" w:hanging="142"/>
        <w:contextualSpacing/>
        <w:rPr>
          <w:rFonts w:eastAsia="Times New Roman" w:cs="Arial"/>
          <w:b/>
          <w:kern w:val="32"/>
          <w:szCs w:val="20"/>
          <w:lang w:eastAsia="pl-PL"/>
        </w:rPr>
      </w:pPr>
      <w:r w:rsidRPr="0059206F">
        <w:rPr>
          <w:rFonts w:eastAsia="Times New Roman" w:cs="Arial"/>
          <w:b/>
          <w:kern w:val="32"/>
          <w:szCs w:val="20"/>
          <w:lang w:eastAsia="pl-PL"/>
        </w:rPr>
        <w:t>13</w:t>
      </w:r>
    </w:p>
    <w:p w14:paraId="717AA85D" w14:textId="77777777" w:rsidR="00015ED1" w:rsidRPr="0059206F" w:rsidRDefault="00015ED1" w:rsidP="00015ED1">
      <w:pPr>
        <w:suppressAutoHyphens w:val="0"/>
        <w:spacing w:before="240" w:after="240"/>
        <w:ind w:left="284"/>
        <w:contextualSpacing/>
        <w:rPr>
          <w:rFonts w:eastAsia="Times New Roman" w:cs="Arial"/>
          <w:b/>
          <w:kern w:val="32"/>
          <w:szCs w:val="20"/>
          <w:lang w:eastAsia="pl-PL"/>
        </w:rPr>
      </w:pPr>
      <w:r w:rsidRPr="0059206F">
        <w:rPr>
          <w:rFonts w:eastAsia="Times New Roman" w:cs="Arial"/>
          <w:kern w:val="32"/>
          <w:szCs w:val="20"/>
          <w:lang w:eastAsia="pl-PL"/>
        </w:rPr>
        <w:t>Umowę spisano w trzech jednobrzmiących egzemplarzach, z czego jeden egzemplarz dla Wykonawcy, dwa egzemplarze dla Zamawiającego.</w:t>
      </w:r>
    </w:p>
    <w:bookmarkEnd w:id="13"/>
    <w:p w14:paraId="02EDBE0C" w14:textId="77777777" w:rsidR="0059206F" w:rsidRPr="0059206F" w:rsidRDefault="0059206F" w:rsidP="0059206F">
      <w:pPr>
        <w:suppressAutoHyphens w:val="0"/>
        <w:ind w:firstLine="284"/>
        <w:jc w:val="center"/>
        <w:rPr>
          <w:rFonts w:cs="Arial"/>
          <w:b/>
          <w:szCs w:val="20"/>
        </w:rPr>
      </w:pPr>
    </w:p>
    <w:p w14:paraId="75A089E1" w14:textId="77777777" w:rsidR="0059206F" w:rsidRPr="0059206F" w:rsidRDefault="0059206F" w:rsidP="0059206F">
      <w:pPr>
        <w:suppressAutoHyphens w:val="0"/>
        <w:ind w:firstLine="284"/>
        <w:jc w:val="center"/>
        <w:rPr>
          <w:rFonts w:cs="Arial"/>
          <w:b/>
          <w:szCs w:val="20"/>
        </w:rPr>
      </w:pPr>
      <w:r w:rsidRPr="0059206F">
        <w:rPr>
          <w:rFonts w:cs="Arial"/>
          <w:b/>
          <w:szCs w:val="20"/>
        </w:rPr>
        <w:t>Wykonawca</w:t>
      </w:r>
      <w:r w:rsidRPr="0059206F">
        <w:rPr>
          <w:rFonts w:cs="Arial"/>
          <w:b/>
          <w:szCs w:val="20"/>
        </w:rPr>
        <w:tab/>
      </w:r>
      <w:r w:rsidRPr="0059206F">
        <w:rPr>
          <w:rFonts w:cs="Arial"/>
          <w:szCs w:val="20"/>
        </w:rPr>
        <w:tab/>
      </w:r>
      <w:r w:rsidRPr="0059206F">
        <w:rPr>
          <w:rFonts w:cs="Arial"/>
          <w:szCs w:val="20"/>
        </w:rPr>
        <w:tab/>
      </w:r>
      <w:r w:rsidRPr="0059206F">
        <w:rPr>
          <w:rFonts w:cs="Arial"/>
          <w:szCs w:val="20"/>
        </w:rPr>
        <w:tab/>
      </w:r>
      <w:r w:rsidRPr="0059206F">
        <w:rPr>
          <w:rFonts w:cs="Arial"/>
          <w:szCs w:val="20"/>
        </w:rPr>
        <w:tab/>
      </w:r>
      <w:r w:rsidRPr="0059206F">
        <w:rPr>
          <w:rFonts w:cs="Arial"/>
          <w:szCs w:val="20"/>
        </w:rPr>
        <w:tab/>
      </w:r>
      <w:r w:rsidRPr="0059206F">
        <w:rPr>
          <w:rFonts w:cs="Arial"/>
          <w:szCs w:val="20"/>
        </w:rPr>
        <w:tab/>
      </w:r>
      <w:r w:rsidRPr="0059206F">
        <w:rPr>
          <w:rFonts w:cs="Arial"/>
          <w:szCs w:val="20"/>
        </w:rPr>
        <w:tab/>
      </w:r>
      <w:r w:rsidRPr="0059206F">
        <w:rPr>
          <w:rFonts w:cs="Arial"/>
          <w:b/>
          <w:szCs w:val="20"/>
        </w:rPr>
        <w:t>Zamawiający</w:t>
      </w:r>
    </w:p>
    <w:p w14:paraId="2AD66D6F" w14:textId="77777777" w:rsidR="0059206F" w:rsidRPr="0059206F" w:rsidRDefault="0059206F" w:rsidP="0059206F">
      <w:pPr>
        <w:suppressAutoHyphens w:val="0"/>
        <w:jc w:val="center"/>
        <w:rPr>
          <w:rFonts w:cs="Arial"/>
          <w:szCs w:val="20"/>
        </w:rPr>
      </w:pPr>
    </w:p>
    <w:p w14:paraId="7F310D11" w14:textId="77777777" w:rsidR="0059206F" w:rsidRPr="0059206F" w:rsidRDefault="0059206F" w:rsidP="0059206F">
      <w:pPr>
        <w:suppressAutoHyphens w:val="0"/>
        <w:jc w:val="center"/>
        <w:rPr>
          <w:rFonts w:cs="Arial"/>
          <w:szCs w:val="20"/>
        </w:rPr>
      </w:pPr>
    </w:p>
    <w:p w14:paraId="17CF4BE6" w14:textId="77777777" w:rsidR="0059206F" w:rsidRPr="0059206F" w:rsidRDefault="0059206F" w:rsidP="0059206F">
      <w:pPr>
        <w:suppressAutoHyphens w:val="0"/>
        <w:rPr>
          <w:rFonts w:cs="Arial"/>
          <w:b/>
          <w:szCs w:val="20"/>
        </w:rPr>
      </w:pPr>
    </w:p>
    <w:p w14:paraId="069F80D0" w14:textId="77777777" w:rsidR="0059206F" w:rsidRPr="0059206F" w:rsidRDefault="0059206F" w:rsidP="0059206F">
      <w:pPr>
        <w:suppressAutoHyphens w:val="0"/>
        <w:ind w:left="1416" w:right="850"/>
        <w:jc w:val="center"/>
        <w:rPr>
          <w:rFonts w:cs="Arial"/>
          <w:b/>
          <w:szCs w:val="20"/>
        </w:rPr>
      </w:pPr>
      <w:r w:rsidRPr="0059206F">
        <w:rPr>
          <w:rFonts w:cs="Arial"/>
          <w:b/>
          <w:szCs w:val="20"/>
        </w:rPr>
        <w:t>Nie wnoszę uwag pod względem finansowo-księgowym</w:t>
      </w:r>
    </w:p>
    <w:p w14:paraId="301D5F44" w14:textId="77777777" w:rsidR="0059206F" w:rsidRPr="0059206F" w:rsidRDefault="0059206F" w:rsidP="0059206F">
      <w:pPr>
        <w:suppressAutoHyphens w:val="0"/>
        <w:rPr>
          <w:b/>
          <w:sz w:val="18"/>
          <w:szCs w:val="18"/>
        </w:rPr>
      </w:pPr>
    </w:p>
    <w:p w14:paraId="4C0D1817" w14:textId="77777777" w:rsidR="004E63B9" w:rsidRDefault="004E63B9" w:rsidP="00F8100D">
      <w:pPr>
        <w:spacing w:after="0" w:line="240" w:lineRule="auto"/>
        <w:jc w:val="left"/>
        <w:rPr>
          <w:b/>
          <w:sz w:val="18"/>
          <w:szCs w:val="18"/>
        </w:rPr>
      </w:pPr>
    </w:p>
    <w:p w14:paraId="279A9D8F" w14:textId="77777777" w:rsidR="004E63B9" w:rsidRDefault="004E63B9" w:rsidP="00F8100D">
      <w:pPr>
        <w:spacing w:after="0" w:line="240" w:lineRule="auto"/>
        <w:jc w:val="left"/>
        <w:rPr>
          <w:b/>
          <w:sz w:val="18"/>
          <w:szCs w:val="18"/>
        </w:rPr>
      </w:pPr>
    </w:p>
    <w:p w14:paraId="38B2A069" w14:textId="21C5B509" w:rsidR="0059206F" w:rsidRPr="008A67F6" w:rsidRDefault="00143CA6" w:rsidP="008A67F6">
      <w:pPr>
        <w:spacing w:after="0" w:line="240" w:lineRule="auto"/>
        <w:jc w:val="left"/>
        <w:rPr>
          <w:b/>
          <w:sz w:val="18"/>
          <w:szCs w:val="18"/>
        </w:rPr>
      </w:pPr>
      <w:r>
        <w:rPr>
          <w:b/>
          <w:sz w:val="18"/>
          <w:szCs w:val="18"/>
        </w:rPr>
        <w:br w:type="page"/>
      </w:r>
    </w:p>
    <w:p w14:paraId="572E8D59" w14:textId="77777777" w:rsidR="00B33E54" w:rsidRPr="00B33E54" w:rsidRDefault="00B33E54" w:rsidP="00B33E54">
      <w:pPr>
        <w:rPr>
          <w:rFonts w:cs="Arial"/>
          <w:sz w:val="18"/>
          <w:szCs w:val="18"/>
        </w:rPr>
      </w:pPr>
      <w:bookmarkStart w:id="15" w:name="_Hlk53741167"/>
      <w:r w:rsidRPr="00B33E54">
        <w:rPr>
          <w:rFonts w:cs="Arial"/>
          <w:color w:val="000000"/>
          <w:sz w:val="18"/>
          <w:szCs w:val="18"/>
        </w:rPr>
        <w:lastRenderedPageBreak/>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4B648A10" w14:textId="4C002E2D" w:rsidR="00E924D2" w:rsidRPr="00B33E54" w:rsidRDefault="00E924D2" w:rsidP="00E924D2">
      <w:pPr>
        <w:numPr>
          <w:ilvl w:val="0"/>
          <w:numId w:val="3"/>
        </w:numPr>
        <w:spacing w:after="0"/>
        <w:rPr>
          <w:rFonts w:cs="Arial"/>
          <w:color w:val="000000"/>
          <w:sz w:val="18"/>
          <w:szCs w:val="18"/>
        </w:rPr>
      </w:pPr>
      <w:r w:rsidRPr="00B33E54">
        <w:rPr>
          <w:rFonts w:cs="Arial"/>
          <w:color w:val="000000"/>
          <w:sz w:val="18"/>
          <w:szCs w:val="18"/>
        </w:rPr>
        <w:t xml:space="preserve">Administratorem Pani/Pana danych osobowych jest Dom Pomocy Społecznej Nad Potokiem im. Bohdany „Danuty” Kijewskiej, </w:t>
      </w:r>
      <w:r w:rsidRPr="00B33E54">
        <w:rPr>
          <w:rFonts w:cs="Arial"/>
          <w:color w:val="000000"/>
          <w:sz w:val="18"/>
          <w:szCs w:val="18"/>
        </w:rPr>
        <w:br/>
        <w:t xml:space="preserve">ul. Struga </w:t>
      </w:r>
      <w:r w:rsidR="006A5737" w:rsidRPr="00B33E54">
        <w:rPr>
          <w:rFonts w:cs="Arial"/>
          <w:color w:val="000000"/>
          <w:sz w:val="18"/>
          <w:szCs w:val="18"/>
        </w:rPr>
        <w:t>88, 26</w:t>
      </w:r>
      <w:r w:rsidRPr="00B33E54">
        <w:rPr>
          <w:rFonts w:cs="Arial"/>
          <w:color w:val="000000"/>
          <w:sz w:val="18"/>
          <w:szCs w:val="18"/>
        </w:rPr>
        <w:t xml:space="preserve"> – 600 Radom.</w:t>
      </w:r>
    </w:p>
    <w:p w14:paraId="6B1156B6" w14:textId="695AC547" w:rsidR="00E924D2" w:rsidRPr="00B33E54" w:rsidRDefault="00E924D2" w:rsidP="00E924D2">
      <w:pPr>
        <w:numPr>
          <w:ilvl w:val="0"/>
          <w:numId w:val="3"/>
        </w:numPr>
        <w:suppressAutoHyphens w:val="0"/>
        <w:spacing w:after="0" w:line="240" w:lineRule="auto"/>
        <w:contextualSpacing/>
        <w:rPr>
          <w:rFonts w:cs="Arial"/>
          <w:color w:val="000000"/>
          <w:sz w:val="18"/>
          <w:szCs w:val="18"/>
        </w:rPr>
      </w:pPr>
      <w:r w:rsidRPr="00B33E54">
        <w:rPr>
          <w:rFonts w:cs="Arial"/>
          <w:color w:val="000000"/>
          <w:sz w:val="18"/>
          <w:szCs w:val="18"/>
        </w:rPr>
        <w:t>W Domu Pomocy Społecznej, Nad Potokiem im. Bohdany „Danuty” Kijewskiej w Radomiu został wyznaczony Inspektor Ochrony Danych – Tomasz Paprocki, z którym kontakt jest możliwy pod adresem korespondencyjnym Dom Pomocy Społecznej, Nad Potokiem im. Bohdany „Danuty” Kijewskiej, ul. Struga 88, 26 – 600 Radom; oraz pod adresem e-mail</w:t>
      </w:r>
      <w:r w:rsidR="003E574F" w:rsidRPr="00B33E54">
        <w:rPr>
          <w:rFonts w:cs="Arial"/>
          <w:color w:val="000000"/>
          <w:sz w:val="18"/>
          <w:szCs w:val="18"/>
        </w:rPr>
        <w:t>:</w:t>
      </w:r>
      <w:r w:rsidRPr="00B33E54">
        <w:rPr>
          <w:rFonts w:cs="Arial"/>
          <w:color w:val="000000"/>
          <w:sz w:val="18"/>
          <w:szCs w:val="18"/>
        </w:rPr>
        <w:t xml:space="preserve"> </w:t>
      </w:r>
      <w:hyperlink r:id="rId8" w:history="1">
        <w:r w:rsidRPr="00B33E54">
          <w:rPr>
            <w:rStyle w:val="Hipercze"/>
            <w:rFonts w:cs="Arial"/>
            <w:sz w:val="18"/>
            <w:szCs w:val="18"/>
          </w:rPr>
          <w:t>iodo@dpsnp.radom.pl</w:t>
        </w:r>
      </w:hyperlink>
    </w:p>
    <w:bookmarkEnd w:id="15"/>
    <w:p w14:paraId="119E249B" w14:textId="77777777" w:rsidR="00B33E54" w:rsidRPr="00B33E54" w:rsidRDefault="00B33E54" w:rsidP="00B33E54">
      <w:pPr>
        <w:numPr>
          <w:ilvl w:val="0"/>
          <w:numId w:val="3"/>
        </w:numPr>
        <w:suppressAutoHyphens w:val="0"/>
        <w:spacing w:after="0" w:line="240" w:lineRule="auto"/>
        <w:contextualSpacing/>
        <w:rPr>
          <w:rFonts w:cs="Arial"/>
          <w:color w:val="000000"/>
          <w:sz w:val="18"/>
          <w:szCs w:val="18"/>
        </w:rPr>
      </w:pPr>
      <w:r w:rsidRPr="00B33E54">
        <w:rPr>
          <w:rFonts w:eastAsia="Times New Roman" w:cs="Arial"/>
          <w:sz w:val="18"/>
          <w:szCs w:val="18"/>
          <w:lang w:eastAsia="pl-PL"/>
        </w:rPr>
        <w:t>Celem przetwarzania danych osobowych jest realizacja i wykonanie umowy cywilnoprawnej na podstawie:</w:t>
      </w:r>
    </w:p>
    <w:p w14:paraId="7AEF16FC" w14:textId="77777777" w:rsidR="00B33E54" w:rsidRPr="00B33E54" w:rsidRDefault="00B33E54" w:rsidP="00B33E54">
      <w:pPr>
        <w:numPr>
          <w:ilvl w:val="0"/>
          <w:numId w:val="26"/>
        </w:numPr>
        <w:spacing w:after="0" w:line="240" w:lineRule="auto"/>
        <w:ind w:left="567" w:hanging="283"/>
        <w:rPr>
          <w:rFonts w:eastAsia="Times New Roman" w:cs="Arial"/>
          <w:sz w:val="18"/>
          <w:szCs w:val="18"/>
          <w:lang w:eastAsia="pl-PL"/>
        </w:rPr>
      </w:pPr>
      <w:r w:rsidRPr="00B33E54">
        <w:rPr>
          <w:rFonts w:eastAsia="Times New Roman" w:cs="Arial"/>
          <w:sz w:val="18"/>
          <w:szCs w:val="18"/>
          <w:lang w:eastAsia="pl-PL"/>
        </w:rPr>
        <w:t>art. 6 ust. 1 lit. b) RODO – przetwarzanie jest niezbędne do wykonania umowy lub do podjęcia działań przed zawarciem umowy.</w:t>
      </w:r>
    </w:p>
    <w:p w14:paraId="4151C918" w14:textId="77777777" w:rsidR="00B33E54" w:rsidRPr="00B33E54" w:rsidRDefault="00B33E54" w:rsidP="00B33E54">
      <w:pPr>
        <w:numPr>
          <w:ilvl w:val="0"/>
          <w:numId w:val="26"/>
        </w:numPr>
        <w:spacing w:after="0" w:line="240" w:lineRule="auto"/>
        <w:ind w:left="567" w:hanging="283"/>
        <w:rPr>
          <w:rFonts w:eastAsia="Times New Roman" w:cs="Arial"/>
          <w:sz w:val="18"/>
          <w:szCs w:val="18"/>
          <w:lang w:eastAsia="pl-PL"/>
        </w:rPr>
      </w:pPr>
      <w:r w:rsidRPr="00B33E54">
        <w:rPr>
          <w:rFonts w:eastAsia="Times New Roman" w:cs="Arial"/>
          <w:kern w:val="32"/>
          <w:sz w:val="18"/>
          <w:szCs w:val="18"/>
          <w:lang w:eastAsia="pl-PL"/>
        </w:rPr>
        <w:t xml:space="preserve">art. 6 ust.1 lit. c) RODO </w:t>
      </w:r>
      <w:r w:rsidRPr="00B33E54">
        <w:rPr>
          <w:rFonts w:cs="Arial"/>
          <w:color w:val="121416"/>
          <w:sz w:val="18"/>
          <w:szCs w:val="18"/>
          <w:shd w:val="clear" w:color="auto" w:fill="FFFFFF"/>
        </w:rPr>
        <w:t>przetwarzanie jest niezbędne do wypełnienia obowiązku prawnego ciążącego na administratorze</w:t>
      </w:r>
    </w:p>
    <w:p w14:paraId="799C67D2" w14:textId="77777777" w:rsidR="00B33E54" w:rsidRPr="00B33E54" w:rsidRDefault="00B33E54" w:rsidP="00B33E54">
      <w:pPr>
        <w:numPr>
          <w:ilvl w:val="0"/>
          <w:numId w:val="3"/>
        </w:numPr>
        <w:spacing w:after="0" w:line="240" w:lineRule="auto"/>
        <w:contextualSpacing/>
        <w:rPr>
          <w:rFonts w:eastAsia="Times New Roman" w:cs="Arial"/>
          <w:sz w:val="18"/>
          <w:szCs w:val="18"/>
          <w:lang w:eastAsia="pl-PL"/>
        </w:rPr>
      </w:pPr>
      <w:r w:rsidRPr="00B33E54">
        <w:rPr>
          <w:rFonts w:eastAsia="Times New Roman" w:cs="Arial"/>
          <w:sz w:val="18"/>
          <w:szCs w:val="18"/>
          <w:lang w:eastAsia="pl-PL"/>
        </w:rPr>
        <w:t>Pozyskane od Pana/Pani dane osobowe będą przekazywane: podmiotom przetwarzającym je na zlecenie administratora oraz organom lub podmiotom publicznym uprawnionym do uzyskania danych na podstawie obowiązujących przepisów prawa.</w:t>
      </w:r>
    </w:p>
    <w:p w14:paraId="0047D5C9" w14:textId="77777777" w:rsidR="00B33E54" w:rsidRPr="00B33E54" w:rsidRDefault="00B33E54" w:rsidP="00B33E54">
      <w:pPr>
        <w:numPr>
          <w:ilvl w:val="0"/>
          <w:numId w:val="3"/>
        </w:numPr>
        <w:spacing w:after="0" w:line="240" w:lineRule="auto"/>
        <w:contextualSpacing/>
        <w:rPr>
          <w:rFonts w:eastAsia="Times New Roman" w:cs="Arial"/>
          <w:sz w:val="18"/>
          <w:szCs w:val="18"/>
          <w:lang w:eastAsia="pl-PL"/>
        </w:rPr>
      </w:pPr>
      <w:r w:rsidRPr="00B33E54">
        <w:rPr>
          <w:rFonts w:eastAsia="Times New Roman" w:cs="Arial"/>
          <w:sz w:val="18"/>
          <w:szCs w:val="18"/>
          <w:lang w:eastAsia="pl-PL"/>
        </w:rPr>
        <w:t>Administrator ma obowiązek przechowywać dane przez okres niezbędny do wykonania umowy, a po jej rozwiązaniu lub wygaśnięciu – przez obowiązkowy okres przechowywania dokumentacji, ustalony odrębnymi przepisami.</w:t>
      </w:r>
    </w:p>
    <w:p w14:paraId="5EE1221C" w14:textId="77777777" w:rsidR="00B33E54" w:rsidRPr="00B33E54" w:rsidRDefault="00B33E54" w:rsidP="00B33E54">
      <w:pPr>
        <w:numPr>
          <w:ilvl w:val="0"/>
          <w:numId w:val="3"/>
        </w:numPr>
        <w:spacing w:after="0" w:line="240" w:lineRule="auto"/>
        <w:contextualSpacing/>
        <w:rPr>
          <w:rFonts w:eastAsia="Times New Roman" w:cs="Arial"/>
          <w:sz w:val="18"/>
          <w:szCs w:val="18"/>
          <w:lang w:eastAsia="pl-PL"/>
        </w:rPr>
      </w:pPr>
      <w:r w:rsidRPr="00B33E54">
        <w:rPr>
          <w:rFonts w:eastAsia="Times New Roman" w:cs="Arial"/>
          <w:sz w:val="18"/>
          <w:szCs w:val="18"/>
          <w:lang w:eastAsia="pl-PL"/>
        </w:rPr>
        <w:t>Posiada Pan/Pani prawo do:</w:t>
      </w:r>
    </w:p>
    <w:p w14:paraId="7DE67ECF" w14:textId="77777777" w:rsidR="00B33E54" w:rsidRPr="00B33E54" w:rsidRDefault="00B33E54" w:rsidP="00B33E54">
      <w:pPr>
        <w:numPr>
          <w:ilvl w:val="0"/>
          <w:numId w:val="32"/>
        </w:numPr>
        <w:suppressAutoHyphens w:val="0"/>
        <w:spacing w:after="0" w:line="240" w:lineRule="auto"/>
        <w:contextualSpacing/>
        <w:rPr>
          <w:rFonts w:eastAsia="Times New Roman" w:cs="Arial"/>
          <w:b/>
          <w:bCs/>
          <w:sz w:val="18"/>
          <w:szCs w:val="18"/>
          <w:lang w:eastAsia="pl-PL"/>
        </w:rPr>
      </w:pPr>
      <w:r w:rsidRPr="00B33E54">
        <w:rPr>
          <w:rFonts w:eastAsia="Times New Roman" w:cs="Arial"/>
          <w:b/>
          <w:bCs/>
          <w:sz w:val="18"/>
          <w:szCs w:val="18"/>
          <w:u w:val="single"/>
          <w:lang w:eastAsia="pl-PL"/>
        </w:rPr>
        <w:t>dostępu do treści swoich danych</w:t>
      </w:r>
      <w:r w:rsidRPr="00B33E54">
        <w:rPr>
          <w:rFonts w:eastAsia="Times New Roman" w:cs="Arial"/>
          <w:sz w:val="18"/>
          <w:szCs w:val="18"/>
          <w:lang w:eastAsia="pl-PL"/>
        </w:rPr>
        <w:t xml:space="preserve"> – korzystając z tego prawa ma Pan/Pani ma możliwość pozyskania informacji, jakie dane, w jaki sposób i w jakim celu są przetwarzane,</w:t>
      </w:r>
    </w:p>
    <w:p w14:paraId="0E9BD658" w14:textId="77777777" w:rsidR="00B33E54" w:rsidRPr="00B33E54" w:rsidRDefault="00B33E54" w:rsidP="00B33E54">
      <w:pPr>
        <w:numPr>
          <w:ilvl w:val="0"/>
          <w:numId w:val="32"/>
        </w:numPr>
        <w:suppressAutoHyphens w:val="0"/>
        <w:spacing w:after="0" w:line="240" w:lineRule="auto"/>
        <w:contextualSpacing/>
        <w:rPr>
          <w:rFonts w:eastAsia="Times New Roman" w:cs="Arial"/>
          <w:b/>
          <w:bCs/>
          <w:sz w:val="18"/>
          <w:szCs w:val="18"/>
          <w:lang w:eastAsia="pl-PL"/>
        </w:rPr>
      </w:pPr>
      <w:r w:rsidRPr="00B33E54">
        <w:rPr>
          <w:rFonts w:eastAsia="Times New Roman" w:cs="Arial"/>
          <w:b/>
          <w:bCs/>
          <w:sz w:val="18"/>
          <w:szCs w:val="18"/>
          <w:u w:val="single"/>
          <w:lang w:eastAsia="pl-PL"/>
        </w:rPr>
        <w:t>prawo ich sprostowania</w:t>
      </w:r>
      <w:r w:rsidRPr="00B33E54">
        <w:rPr>
          <w:rFonts w:eastAsia="Times New Roman" w:cs="Arial"/>
          <w:sz w:val="18"/>
          <w:szCs w:val="18"/>
          <w:lang w:eastAsia="pl-PL"/>
        </w:rPr>
        <w:t xml:space="preserve"> – korzystając z tego prawa można zgłosić do nas konieczność poprawienia niepoprawnych danych lub uzupełnienia danych wynikających z błędu przy zbieraniu czy przetwarzaniu danych,</w:t>
      </w:r>
    </w:p>
    <w:p w14:paraId="0B7AAD49" w14:textId="77777777" w:rsidR="00B33E54" w:rsidRPr="00B33E54" w:rsidRDefault="00B33E54" w:rsidP="00B33E54">
      <w:pPr>
        <w:numPr>
          <w:ilvl w:val="0"/>
          <w:numId w:val="32"/>
        </w:numPr>
        <w:suppressAutoHyphens w:val="0"/>
        <w:spacing w:after="0" w:line="240" w:lineRule="auto"/>
        <w:contextualSpacing/>
        <w:rPr>
          <w:rFonts w:eastAsia="Times New Roman" w:cs="Arial"/>
          <w:b/>
          <w:bCs/>
          <w:sz w:val="18"/>
          <w:szCs w:val="18"/>
          <w:lang w:eastAsia="pl-PL"/>
        </w:rPr>
      </w:pPr>
      <w:r w:rsidRPr="00B33E54">
        <w:rPr>
          <w:rFonts w:eastAsia="Times New Roman" w:cs="Arial"/>
          <w:b/>
          <w:bCs/>
          <w:sz w:val="18"/>
          <w:szCs w:val="18"/>
          <w:u w:val="single"/>
          <w:lang w:eastAsia="pl-PL"/>
        </w:rPr>
        <w:t>prawo do usunięcia</w:t>
      </w:r>
      <w:r w:rsidRPr="00B33E54">
        <w:rPr>
          <w:rFonts w:eastAsia="Times New Roman" w:cs="Arial"/>
          <w:sz w:val="18"/>
          <w:szCs w:val="18"/>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7C568FA6" w14:textId="77777777" w:rsidR="00B33E54" w:rsidRPr="00B33E54" w:rsidRDefault="00B33E54" w:rsidP="00B33E54">
      <w:pPr>
        <w:numPr>
          <w:ilvl w:val="0"/>
          <w:numId w:val="32"/>
        </w:numPr>
        <w:suppressAutoHyphens w:val="0"/>
        <w:spacing w:after="0" w:line="240" w:lineRule="auto"/>
        <w:contextualSpacing/>
        <w:rPr>
          <w:rFonts w:eastAsia="Times New Roman" w:cs="Arial"/>
          <w:b/>
          <w:bCs/>
          <w:sz w:val="18"/>
          <w:szCs w:val="18"/>
          <w:lang w:eastAsia="pl-PL"/>
        </w:rPr>
      </w:pPr>
      <w:r w:rsidRPr="00B33E54">
        <w:rPr>
          <w:rFonts w:eastAsia="Times New Roman" w:cs="Arial"/>
          <w:b/>
          <w:bCs/>
          <w:sz w:val="18"/>
          <w:szCs w:val="18"/>
          <w:u w:val="single"/>
          <w:lang w:eastAsia="pl-PL"/>
        </w:rPr>
        <w:t>prawo do ograniczenia przetwarzania</w:t>
      </w:r>
      <w:r w:rsidRPr="00B33E54">
        <w:rPr>
          <w:rFonts w:eastAsia="Times New Roman" w:cs="Arial"/>
          <w:sz w:val="18"/>
          <w:szCs w:val="18"/>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1FD1D41C" w14:textId="77777777" w:rsidR="00B33E54" w:rsidRPr="00B33E54" w:rsidRDefault="00B33E54" w:rsidP="00B33E54">
      <w:pPr>
        <w:numPr>
          <w:ilvl w:val="0"/>
          <w:numId w:val="32"/>
        </w:numPr>
        <w:suppressAutoHyphens w:val="0"/>
        <w:spacing w:after="0" w:line="240" w:lineRule="auto"/>
        <w:contextualSpacing/>
        <w:rPr>
          <w:rFonts w:eastAsia="Times New Roman" w:cs="Arial"/>
          <w:b/>
          <w:bCs/>
          <w:sz w:val="18"/>
          <w:szCs w:val="18"/>
          <w:lang w:eastAsia="pl-PL"/>
        </w:rPr>
      </w:pPr>
      <w:r w:rsidRPr="00B33E54">
        <w:rPr>
          <w:rFonts w:eastAsia="Times New Roman" w:cs="Arial"/>
          <w:b/>
          <w:bCs/>
          <w:sz w:val="18"/>
          <w:szCs w:val="18"/>
          <w:u w:val="single"/>
          <w:lang w:eastAsia="pl-PL"/>
        </w:rPr>
        <w:t>prawo wniesienia sprzeciwu</w:t>
      </w:r>
      <w:r w:rsidRPr="00B33E54">
        <w:rPr>
          <w:rFonts w:eastAsia="Times New Roman" w:cs="Arial"/>
          <w:sz w:val="18"/>
          <w:szCs w:val="18"/>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4FC2F2F0" w14:textId="77777777" w:rsidR="00B33E54" w:rsidRPr="00B33E54" w:rsidRDefault="00B33E54" w:rsidP="00B33E54">
      <w:pPr>
        <w:numPr>
          <w:ilvl w:val="0"/>
          <w:numId w:val="32"/>
        </w:numPr>
        <w:suppressAutoHyphens w:val="0"/>
        <w:spacing w:after="0" w:line="240" w:lineRule="auto"/>
        <w:contextualSpacing/>
        <w:rPr>
          <w:rFonts w:eastAsia="Times New Roman" w:cs="Arial"/>
          <w:b/>
          <w:bCs/>
          <w:sz w:val="18"/>
          <w:szCs w:val="18"/>
          <w:lang w:eastAsia="pl-PL"/>
        </w:rPr>
      </w:pPr>
      <w:r w:rsidRPr="00B33E54">
        <w:rPr>
          <w:rFonts w:eastAsia="Times New Roman" w:cs="Arial"/>
          <w:b/>
          <w:bCs/>
          <w:sz w:val="18"/>
          <w:szCs w:val="18"/>
          <w:u w:val="single"/>
          <w:lang w:eastAsia="pl-PL"/>
        </w:rPr>
        <w:t>prawo do cofnięcia zgody na ich przetwarzanie</w:t>
      </w:r>
      <w:r w:rsidRPr="00B33E54">
        <w:rPr>
          <w:rFonts w:eastAsia="Times New Roman" w:cs="Arial"/>
          <w:sz w:val="18"/>
          <w:szCs w:val="18"/>
          <w:lang w:eastAsia="pl-PL"/>
        </w:rPr>
        <w:t xml:space="preserve"> - w dowolnym momencie bez wpływu na zgodność z prawem przetwarzania, w wypadku, jeżeli przetwarzania którego dokonano na podstawie zgody wyrażonej przed jej cofnięciem.</w:t>
      </w:r>
    </w:p>
    <w:p w14:paraId="04EEC6F2" w14:textId="77777777" w:rsidR="00B33E54" w:rsidRPr="00B33E54" w:rsidRDefault="00B33E54" w:rsidP="00B33E54">
      <w:pPr>
        <w:numPr>
          <w:ilvl w:val="0"/>
          <w:numId w:val="32"/>
        </w:numPr>
        <w:suppressAutoHyphens w:val="0"/>
        <w:spacing w:after="0" w:line="240" w:lineRule="auto"/>
        <w:contextualSpacing/>
        <w:rPr>
          <w:rFonts w:eastAsia="Times New Roman" w:cs="Arial"/>
          <w:b/>
          <w:bCs/>
          <w:sz w:val="18"/>
          <w:szCs w:val="18"/>
          <w:lang w:eastAsia="pl-PL"/>
        </w:rPr>
      </w:pPr>
      <w:r w:rsidRPr="00B33E54">
        <w:rPr>
          <w:rFonts w:eastAsia="Times New Roman" w:cs="Arial"/>
          <w:b/>
          <w:bCs/>
          <w:sz w:val="18"/>
          <w:szCs w:val="18"/>
          <w:u w:val="single"/>
          <w:lang w:eastAsia="pl-PL"/>
        </w:rPr>
        <w:t>wniesienia skargi do organu nadzorczego</w:t>
      </w:r>
      <w:r w:rsidRPr="00B33E54">
        <w:rPr>
          <w:rFonts w:eastAsia="Times New Roman" w:cs="Arial"/>
          <w:b/>
          <w:bCs/>
          <w:sz w:val="18"/>
          <w:szCs w:val="18"/>
          <w:lang w:eastAsia="pl-PL"/>
        </w:rPr>
        <w:t xml:space="preserve">, </w:t>
      </w:r>
      <w:r w:rsidRPr="00B33E54">
        <w:rPr>
          <w:rFonts w:eastAsia="Times New Roman" w:cs="Arial"/>
          <w:sz w:val="18"/>
          <w:szCs w:val="18"/>
          <w:lang w:eastAsia="pl-PL"/>
        </w:rPr>
        <w:t>tj. do Prezesa Urzędu Ochrony Danych Osobowych, gdy uznane zostanie, że przetwarzanie Pana/Pani danych osobowych narusza przepisy prawa,</w:t>
      </w:r>
    </w:p>
    <w:p w14:paraId="5752D8A7" w14:textId="77777777" w:rsidR="00B33E54" w:rsidRPr="00B33E54" w:rsidRDefault="00B33E54" w:rsidP="00B33E54">
      <w:pPr>
        <w:numPr>
          <w:ilvl w:val="0"/>
          <w:numId w:val="3"/>
        </w:numPr>
        <w:spacing w:after="0" w:line="240" w:lineRule="auto"/>
        <w:contextualSpacing/>
        <w:rPr>
          <w:rFonts w:eastAsia="Times New Roman" w:cs="Arial"/>
          <w:sz w:val="18"/>
          <w:szCs w:val="18"/>
          <w:lang w:eastAsia="pl-PL"/>
        </w:rPr>
      </w:pPr>
      <w:r w:rsidRPr="00B33E54">
        <w:rPr>
          <w:rFonts w:eastAsia="Times New Roman" w:cs="Arial"/>
          <w:sz w:val="18"/>
          <w:szCs w:val="18"/>
          <w:lang w:eastAsia="pl-PL"/>
        </w:rPr>
        <w:t xml:space="preserve">Pana/Pani dane osobowe nie będą przekazywane do państw spoza Europejskiego Obszaru Gospodarczego, </w:t>
      </w:r>
    </w:p>
    <w:p w14:paraId="204E54FD" w14:textId="77777777" w:rsidR="00B33E54" w:rsidRPr="00B33E54" w:rsidRDefault="00B33E54" w:rsidP="00B33E54">
      <w:pPr>
        <w:numPr>
          <w:ilvl w:val="0"/>
          <w:numId w:val="3"/>
        </w:numPr>
        <w:spacing w:after="0" w:line="240" w:lineRule="auto"/>
        <w:rPr>
          <w:rFonts w:eastAsia="Times New Roman" w:cs="Arial"/>
          <w:sz w:val="18"/>
          <w:szCs w:val="18"/>
          <w:lang w:eastAsia="pl-PL"/>
        </w:rPr>
      </w:pPr>
      <w:r w:rsidRPr="00B33E54">
        <w:rPr>
          <w:rFonts w:eastAsia="Times New Roman" w:cs="Arial"/>
          <w:sz w:val="18"/>
          <w:szCs w:val="18"/>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58E26F88" w14:textId="781F2AF9" w:rsidR="00E924D2" w:rsidRPr="00B33E54" w:rsidRDefault="00B33E54" w:rsidP="00B33E54">
      <w:pPr>
        <w:numPr>
          <w:ilvl w:val="0"/>
          <w:numId w:val="3"/>
        </w:numPr>
        <w:spacing w:after="0" w:line="240" w:lineRule="auto"/>
        <w:rPr>
          <w:b/>
          <w:bCs/>
          <w:sz w:val="18"/>
          <w:szCs w:val="18"/>
        </w:rPr>
      </w:pPr>
      <w:r w:rsidRPr="00B33E54">
        <w:rPr>
          <w:rFonts w:eastAsia="Times New Roman" w:cs="Arial"/>
          <w:sz w:val="18"/>
          <w:szCs w:val="18"/>
          <w:lang w:eastAsia="pl-PL"/>
        </w:rPr>
        <w:t>Pana/Pani dane nie będą przetwarzane w sposób zautomatyzowany i nie będą poddawane profilowaniu.</w:t>
      </w:r>
    </w:p>
    <w:p w14:paraId="565C739A" w14:textId="77777777" w:rsidR="0059206F" w:rsidRPr="0059206F" w:rsidRDefault="0059206F" w:rsidP="0059206F">
      <w:pPr>
        <w:spacing w:after="360"/>
        <w:rPr>
          <w:rFonts w:cs="Arial"/>
          <w:sz w:val="16"/>
          <w:szCs w:val="16"/>
        </w:rPr>
      </w:pPr>
    </w:p>
    <w:sectPr w:rsidR="0059206F" w:rsidRPr="0059206F" w:rsidSect="004E1FC7">
      <w:headerReference w:type="default" r:id="rId9"/>
      <w:footerReference w:type="default" r:id="rId10"/>
      <w:pgSz w:w="11906" w:h="16838" w:code="9"/>
      <w:pgMar w:top="1871" w:right="737" w:bottom="709" w:left="1418" w:header="1418" w:footer="284"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CC2B6" w14:textId="77777777" w:rsidR="00CE2B56" w:rsidRDefault="00CE2B56">
      <w:pPr>
        <w:spacing w:after="0" w:line="240" w:lineRule="auto"/>
      </w:pPr>
      <w:r>
        <w:separator/>
      </w:r>
    </w:p>
  </w:endnote>
  <w:endnote w:type="continuationSeparator" w:id="0">
    <w:p w14:paraId="2BF11BD0" w14:textId="77777777" w:rsidR="00CE2B56" w:rsidRDefault="00CE2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5E95F" w14:textId="77777777" w:rsidR="00A120AD" w:rsidRDefault="00994AC6">
    <w:pPr>
      <w:pStyle w:val="Stopka"/>
      <w:jc w:val="right"/>
    </w:pPr>
    <w:r>
      <w:fldChar w:fldCharType="begin"/>
    </w:r>
    <w:r>
      <w:instrText>PAGE</w:instrText>
    </w:r>
    <w:r>
      <w:fldChar w:fldCharType="separate"/>
    </w:r>
    <w:r w:rsidR="00D35F43">
      <w:rPr>
        <w:noProof/>
      </w:rPr>
      <w:t>9</w:t>
    </w:r>
    <w:r>
      <w:rPr>
        <w:noProof/>
      </w:rPr>
      <w:fldChar w:fldCharType="end"/>
    </w:r>
  </w:p>
  <w:p w14:paraId="40169E21" w14:textId="71126286" w:rsidR="00A120AD" w:rsidRDefault="002C2314">
    <w:pPr>
      <w:pStyle w:val="Stopka"/>
      <w:jc w:val="center"/>
      <w:rPr>
        <w:sz w:val="18"/>
        <w:szCs w:val="20"/>
      </w:rPr>
    </w:pPr>
    <w:r>
      <w:rPr>
        <w:sz w:val="18"/>
        <w:szCs w:val="20"/>
      </w:rPr>
      <w:t xml:space="preserve">Miejskie </w:t>
    </w:r>
    <w:r w:rsidR="00A120AD">
      <w:rPr>
        <w:sz w:val="18"/>
        <w:szCs w:val="20"/>
      </w:rPr>
      <w:t>Centrum Usług Wspólnych w Radomiu</w:t>
    </w:r>
  </w:p>
  <w:p w14:paraId="7ADFC72D" w14:textId="5DC9B853" w:rsidR="00A120AD" w:rsidRPr="004E1FC7" w:rsidRDefault="00A120AD" w:rsidP="004E1FC7">
    <w:pPr>
      <w:pStyle w:val="Stopka"/>
      <w:jc w:val="center"/>
      <w:rPr>
        <w:sz w:val="16"/>
        <w:szCs w:val="16"/>
      </w:rPr>
    </w:pPr>
    <w:bookmarkStart w:id="16" w:name="_Hlk51225638"/>
    <w:r>
      <w:rPr>
        <w:sz w:val="18"/>
        <w:szCs w:val="20"/>
      </w:rPr>
      <w:t xml:space="preserve">ul. Pułaskiego 9, 26 – 600 Radom, tel. 48 368 09 00, e-mail: </w:t>
    </w:r>
    <w:bookmarkEnd w:id="16"/>
    <w:r w:rsidR="00625D5F">
      <w:rPr>
        <w:rFonts w:cs="Arial"/>
        <w:szCs w:val="20"/>
      </w:rPr>
      <w:t>sekretariat@mcuw.radom.pl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F0E9E" w14:textId="77777777" w:rsidR="00CE2B56" w:rsidRDefault="00CE2B56">
      <w:pPr>
        <w:spacing w:after="0" w:line="240" w:lineRule="auto"/>
      </w:pPr>
      <w:r>
        <w:separator/>
      </w:r>
    </w:p>
  </w:footnote>
  <w:footnote w:type="continuationSeparator" w:id="0">
    <w:p w14:paraId="64DBB534" w14:textId="77777777" w:rsidR="00CE2B56" w:rsidRDefault="00CE2B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CF07D" w14:textId="5C60ED0F" w:rsidR="00A120AD" w:rsidRDefault="00C52278" w:rsidP="004E1FC7">
    <w:pPr>
      <w:pStyle w:val="Nagwek"/>
      <w:tabs>
        <w:tab w:val="clear" w:pos="4536"/>
        <w:tab w:val="clear" w:pos="9072"/>
        <w:tab w:val="left" w:pos="1046"/>
      </w:tabs>
    </w:pPr>
    <w:r>
      <w:rPr>
        <w:rFonts w:cs="Arial"/>
        <w:noProof/>
        <w:szCs w:val="20"/>
      </w:rPr>
      <w:pict w14:anchorId="49655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70.9pt;margin-top:-99.25pt;width:595.2pt;height:836.25pt;z-index:-251658752;mso-position-horizontal-relative:margin;mso-position-vertical-relative:margin" o:allowincell="f">
          <v:imagedata r:id="rId1" o:title="papier firmowy" grayscale="t"/>
          <w10:wrap anchorx="margin" anchory="margin"/>
        </v:shape>
      </w:pict>
    </w:r>
    <w:r w:rsidR="00A120AD">
      <w:rPr>
        <w:rFonts w:cs="Arial"/>
        <w:szCs w:val="20"/>
      </w:rPr>
      <w:t>Znak sprawy: DZP.271.1</w:t>
    </w:r>
    <w:r w:rsidR="0018266D">
      <w:rPr>
        <w:rFonts w:cs="Arial"/>
        <w:szCs w:val="20"/>
      </w:rPr>
      <w:t>.</w:t>
    </w:r>
    <w:r w:rsidR="0054097B">
      <w:rPr>
        <w:rFonts w:cs="Arial"/>
        <w:szCs w:val="20"/>
      </w:rPr>
      <w:t>74</w:t>
    </w:r>
    <w:r w:rsidR="0018266D">
      <w:rPr>
        <w:rFonts w:cs="Arial"/>
        <w:szCs w:val="20"/>
      </w:rPr>
      <w:t>.</w:t>
    </w:r>
    <w:r w:rsidR="00A120AD">
      <w:rPr>
        <w:rFonts w:cs="Arial"/>
        <w:szCs w:val="20"/>
      </w:rPr>
      <w:t>202</w:t>
    </w:r>
    <w:r w:rsidR="00837A7F">
      <w:rPr>
        <w:rFonts w:cs="Arial"/>
        <w:szCs w:val="20"/>
      </w:rPr>
      <w:t>5</w:t>
    </w:r>
    <w:r w:rsidR="00F20891">
      <w:rPr>
        <w:rFonts w:cs="Arial"/>
        <w:szCs w:val="20"/>
      </w:rPr>
      <w:t>.</w:t>
    </w:r>
    <w:r w:rsidR="00D21F79">
      <w:rPr>
        <w:rFonts w:cs="Arial"/>
        <w:szCs w:val="20"/>
      </w:rPr>
      <w:t>MCz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3"/>
    <w:multiLevelType w:val="singleLevel"/>
    <w:tmpl w:val="2D9058B8"/>
    <w:name w:val="WW8Num3"/>
    <w:lvl w:ilvl="0">
      <w:start w:val="1"/>
      <w:numFmt w:val="decimal"/>
      <w:lvlText w:val="%1."/>
      <w:lvlJc w:val="left"/>
      <w:pPr>
        <w:tabs>
          <w:tab w:val="num" w:pos="0"/>
        </w:tabs>
        <w:ind w:left="720" w:hanging="360"/>
      </w:pPr>
      <w:rPr>
        <w:b w:val="0"/>
      </w:r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b/>
        <w:sz w:val="16"/>
        <w:szCs w:val="20"/>
        <w:lang w:eastAsia="ar-SA"/>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ascii="Arial" w:hAnsi="Arial" w:cs="Arial"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284" w:hanging="284"/>
      </w:pPr>
      <w:rPr>
        <w:rFonts w:ascii="Arial" w:hAnsi="Arial" w:cs="Arial" w:hint="default"/>
        <w:i w:val="0"/>
        <w:iCs w:val="0"/>
        <w:sz w:val="20"/>
        <w:szCs w:val="20"/>
        <w:lang w:eastAsia="ar-SA"/>
      </w:rPr>
    </w:lvl>
    <w:lvl w:ilvl="1">
      <w:start w:val="1"/>
      <w:numFmt w:val="decimal"/>
      <w:lvlText w:val="%2)."/>
      <w:lvlJc w:val="left"/>
      <w:pPr>
        <w:tabs>
          <w:tab w:val="num" w:pos="0"/>
        </w:tabs>
        <w:ind w:left="567" w:hanging="283"/>
      </w:pPr>
      <w:rPr>
        <w:rFonts w:ascii="Arial" w:hAnsi="Arial" w:cs="Arial" w:hint="default"/>
        <w:i w:val="0"/>
        <w:iCs w:val="0"/>
        <w:sz w:val="20"/>
        <w:szCs w:val="20"/>
        <w:lang w:eastAsia="ar-SA"/>
      </w:rPr>
    </w:lvl>
    <w:lvl w:ilvl="2">
      <w:start w:val="1"/>
      <w:numFmt w:val="lowerLetter"/>
      <w:lvlText w:val="%3)."/>
      <w:lvlJc w:val="left"/>
      <w:pPr>
        <w:tabs>
          <w:tab w:val="num" w:pos="0"/>
        </w:tabs>
        <w:ind w:left="851" w:hanging="284"/>
      </w:pPr>
      <w:rPr>
        <w:rFonts w:ascii="Arial" w:hAnsi="Arial" w:cs="Arial" w:hint="default"/>
        <w:i w:val="0"/>
        <w:iCs w:val="0"/>
        <w:sz w:val="20"/>
        <w:szCs w:val="20"/>
        <w:lang w:eastAsia="ar-SA"/>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5" w15:restartNumberingAfterBreak="0">
    <w:nsid w:val="00000007"/>
    <w:multiLevelType w:val="multilevel"/>
    <w:tmpl w:val="BCA6C67C"/>
    <w:name w:val="WW8Num7"/>
    <w:lvl w:ilvl="0">
      <w:start w:val="1"/>
      <w:numFmt w:val="decimal"/>
      <w:lvlText w:val="%1."/>
      <w:lvlJc w:val="left"/>
      <w:pPr>
        <w:tabs>
          <w:tab w:val="num" w:pos="0"/>
        </w:tabs>
        <w:ind w:left="360" w:hanging="360"/>
      </w:pPr>
      <w:rPr>
        <w:rFonts w:ascii="Arial" w:hAnsi="Arial" w:cs="Arial"/>
        <w:b w:val="0"/>
        <w:bCs/>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8"/>
    <w:multiLevelType w:val="multilevel"/>
    <w:tmpl w:val="F3D262B4"/>
    <w:name w:val="WW8Num8"/>
    <w:lvl w:ilvl="0">
      <w:start w:val="1"/>
      <w:numFmt w:val="bullet"/>
      <w:lvlText w:val="§"/>
      <w:lvlJc w:val="left"/>
      <w:pPr>
        <w:tabs>
          <w:tab w:val="num" w:pos="0"/>
        </w:tabs>
        <w:ind w:left="4897" w:hanging="360"/>
      </w:pPr>
      <w:rPr>
        <w:rFonts w:ascii="Arial" w:hAnsi="Arial" w:cs="Arial"/>
        <w:b/>
        <w:sz w:val="20"/>
        <w:szCs w:val="20"/>
      </w:rPr>
    </w:lvl>
    <w:lvl w:ilvl="1">
      <w:start w:val="1"/>
      <w:numFmt w:val="bullet"/>
      <w:lvlText w:val="o"/>
      <w:lvlJc w:val="left"/>
      <w:pPr>
        <w:tabs>
          <w:tab w:val="num" w:pos="0"/>
        </w:tabs>
        <w:ind w:left="5900" w:hanging="360"/>
      </w:pPr>
      <w:rPr>
        <w:rFonts w:ascii="Courier New" w:hAnsi="Courier New" w:cs="Courier New"/>
      </w:rPr>
    </w:lvl>
    <w:lvl w:ilvl="2">
      <w:start w:val="1"/>
      <w:numFmt w:val="bullet"/>
      <w:lvlText w:val=""/>
      <w:lvlJc w:val="left"/>
      <w:pPr>
        <w:tabs>
          <w:tab w:val="num" w:pos="0"/>
        </w:tabs>
        <w:ind w:left="6620" w:hanging="360"/>
      </w:pPr>
      <w:rPr>
        <w:rFonts w:ascii="Wingdings" w:hAnsi="Wingdings" w:cs="Wingdings"/>
      </w:rPr>
    </w:lvl>
    <w:lvl w:ilvl="3">
      <w:start w:val="1"/>
      <w:numFmt w:val="bullet"/>
      <w:lvlText w:val=""/>
      <w:lvlJc w:val="left"/>
      <w:pPr>
        <w:tabs>
          <w:tab w:val="num" w:pos="0"/>
        </w:tabs>
        <w:ind w:left="7340" w:hanging="360"/>
      </w:pPr>
      <w:rPr>
        <w:rFonts w:ascii="Symbol" w:hAnsi="Symbol" w:cs="Symbol"/>
      </w:rPr>
    </w:lvl>
    <w:lvl w:ilvl="4">
      <w:start w:val="1"/>
      <w:numFmt w:val="bullet"/>
      <w:lvlText w:val="o"/>
      <w:lvlJc w:val="left"/>
      <w:pPr>
        <w:tabs>
          <w:tab w:val="num" w:pos="0"/>
        </w:tabs>
        <w:ind w:left="8060" w:hanging="360"/>
      </w:pPr>
      <w:rPr>
        <w:rFonts w:ascii="Courier New" w:hAnsi="Courier New" w:cs="Courier New"/>
      </w:rPr>
    </w:lvl>
    <w:lvl w:ilvl="5">
      <w:start w:val="1"/>
      <w:numFmt w:val="bullet"/>
      <w:lvlText w:val=""/>
      <w:lvlJc w:val="left"/>
      <w:pPr>
        <w:tabs>
          <w:tab w:val="num" w:pos="0"/>
        </w:tabs>
        <w:ind w:left="8780" w:hanging="360"/>
      </w:pPr>
      <w:rPr>
        <w:rFonts w:ascii="Wingdings" w:hAnsi="Wingdings" w:cs="Wingdings"/>
      </w:rPr>
    </w:lvl>
    <w:lvl w:ilvl="6">
      <w:start w:val="1"/>
      <w:numFmt w:val="bullet"/>
      <w:lvlText w:val=""/>
      <w:lvlJc w:val="left"/>
      <w:pPr>
        <w:tabs>
          <w:tab w:val="num" w:pos="0"/>
        </w:tabs>
        <w:ind w:left="9500" w:hanging="360"/>
      </w:pPr>
      <w:rPr>
        <w:rFonts w:ascii="Symbol" w:hAnsi="Symbol" w:cs="Symbol"/>
      </w:rPr>
    </w:lvl>
    <w:lvl w:ilvl="7">
      <w:start w:val="1"/>
      <w:numFmt w:val="bullet"/>
      <w:lvlText w:val="o"/>
      <w:lvlJc w:val="left"/>
      <w:pPr>
        <w:tabs>
          <w:tab w:val="num" w:pos="0"/>
        </w:tabs>
        <w:ind w:left="10220" w:hanging="360"/>
      </w:pPr>
      <w:rPr>
        <w:rFonts w:ascii="Courier New" w:hAnsi="Courier New" w:cs="Courier New"/>
      </w:rPr>
    </w:lvl>
    <w:lvl w:ilvl="8">
      <w:start w:val="1"/>
      <w:numFmt w:val="bullet"/>
      <w:lvlText w:val=""/>
      <w:lvlJc w:val="left"/>
      <w:pPr>
        <w:tabs>
          <w:tab w:val="num" w:pos="0"/>
        </w:tabs>
        <w:ind w:left="10940" w:hanging="360"/>
      </w:pPr>
      <w:rPr>
        <w:rFonts w:ascii="Wingdings" w:hAnsi="Wingdings" w:cs="Wingdings"/>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720" w:hanging="360"/>
      </w:pPr>
      <w:rPr>
        <w:rFonts w:cs="Arial"/>
        <w:b w:val="0"/>
        <w:color w:val="00000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name w:val="WW8Num11"/>
    <w:lvl w:ilvl="0">
      <w:start w:val="1"/>
      <w:numFmt w:val="bullet"/>
      <w:lvlText w:val="§"/>
      <w:lvlJc w:val="left"/>
      <w:pPr>
        <w:tabs>
          <w:tab w:val="num" w:pos="0"/>
        </w:tabs>
        <w:ind w:left="5039" w:hanging="360"/>
      </w:pPr>
      <w:rPr>
        <w:rFonts w:ascii="Arial" w:hAnsi="Arial" w:cs="Arial"/>
        <w:b/>
        <w:sz w:val="22"/>
        <w:szCs w:val="22"/>
      </w:rPr>
    </w:lvl>
    <w:lvl w:ilvl="1">
      <w:start w:val="1"/>
      <w:numFmt w:val="bullet"/>
      <w:lvlText w:val="o"/>
      <w:lvlJc w:val="left"/>
      <w:pPr>
        <w:tabs>
          <w:tab w:val="num" w:pos="0"/>
        </w:tabs>
        <w:ind w:left="4272" w:hanging="360"/>
      </w:pPr>
      <w:rPr>
        <w:rFonts w:ascii="Courier New" w:hAnsi="Courier New" w:cs="Courier New"/>
      </w:rPr>
    </w:lvl>
    <w:lvl w:ilvl="2">
      <w:start w:val="1"/>
      <w:numFmt w:val="bullet"/>
      <w:lvlText w:val=""/>
      <w:lvlJc w:val="left"/>
      <w:pPr>
        <w:tabs>
          <w:tab w:val="num" w:pos="0"/>
        </w:tabs>
        <w:ind w:left="4992" w:hanging="360"/>
      </w:pPr>
      <w:rPr>
        <w:rFonts w:ascii="Wingdings" w:hAnsi="Wingdings" w:cs="Wingdings"/>
      </w:rPr>
    </w:lvl>
    <w:lvl w:ilvl="3">
      <w:start w:val="1"/>
      <w:numFmt w:val="bullet"/>
      <w:lvlText w:val=""/>
      <w:lvlJc w:val="left"/>
      <w:pPr>
        <w:tabs>
          <w:tab w:val="num" w:pos="0"/>
        </w:tabs>
        <w:ind w:left="5712" w:hanging="360"/>
      </w:pPr>
      <w:rPr>
        <w:rFonts w:ascii="Symbol" w:hAnsi="Symbol" w:cs="Symbol"/>
      </w:rPr>
    </w:lvl>
    <w:lvl w:ilvl="4">
      <w:start w:val="1"/>
      <w:numFmt w:val="bullet"/>
      <w:lvlText w:val="o"/>
      <w:lvlJc w:val="left"/>
      <w:pPr>
        <w:tabs>
          <w:tab w:val="num" w:pos="0"/>
        </w:tabs>
        <w:ind w:left="6432" w:hanging="360"/>
      </w:pPr>
      <w:rPr>
        <w:rFonts w:ascii="Courier New" w:hAnsi="Courier New" w:cs="Courier New"/>
      </w:rPr>
    </w:lvl>
    <w:lvl w:ilvl="5">
      <w:start w:val="1"/>
      <w:numFmt w:val="bullet"/>
      <w:lvlText w:val=""/>
      <w:lvlJc w:val="left"/>
      <w:pPr>
        <w:tabs>
          <w:tab w:val="num" w:pos="0"/>
        </w:tabs>
        <w:ind w:left="7152" w:hanging="360"/>
      </w:pPr>
      <w:rPr>
        <w:rFonts w:ascii="Wingdings" w:hAnsi="Wingdings" w:cs="Wingdings"/>
      </w:rPr>
    </w:lvl>
    <w:lvl w:ilvl="6">
      <w:start w:val="1"/>
      <w:numFmt w:val="bullet"/>
      <w:lvlText w:val=""/>
      <w:lvlJc w:val="left"/>
      <w:pPr>
        <w:tabs>
          <w:tab w:val="num" w:pos="0"/>
        </w:tabs>
        <w:ind w:left="7872" w:hanging="360"/>
      </w:pPr>
      <w:rPr>
        <w:rFonts w:ascii="Symbol" w:hAnsi="Symbol" w:cs="Symbol"/>
      </w:rPr>
    </w:lvl>
    <w:lvl w:ilvl="7">
      <w:start w:val="1"/>
      <w:numFmt w:val="bullet"/>
      <w:lvlText w:val="o"/>
      <w:lvlJc w:val="left"/>
      <w:pPr>
        <w:tabs>
          <w:tab w:val="num" w:pos="0"/>
        </w:tabs>
        <w:ind w:left="8592" w:hanging="360"/>
      </w:pPr>
      <w:rPr>
        <w:rFonts w:ascii="Courier New" w:hAnsi="Courier New" w:cs="Courier New"/>
      </w:rPr>
    </w:lvl>
    <w:lvl w:ilvl="8">
      <w:start w:val="1"/>
      <w:numFmt w:val="bullet"/>
      <w:lvlText w:val=""/>
      <w:lvlJc w:val="left"/>
      <w:pPr>
        <w:tabs>
          <w:tab w:val="num" w:pos="0"/>
        </w:tabs>
        <w:ind w:left="9312" w:hanging="360"/>
      </w:pPr>
      <w:rPr>
        <w:rFonts w:ascii="Wingdings" w:hAnsi="Wingdings" w:cs="Wingdings"/>
      </w:rPr>
    </w:lvl>
  </w:abstractNum>
  <w:abstractNum w:abstractNumId="10" w15:restartNumberingAfterBreak="0">
    <w:nsid w:val="0000000C"/>
    <w:multiLevelType w:val="multilevel"/>
    <w:tmpl w:val="0000000C"/>
    <w:name w:val="WW8Num12"/>
    <w:lvl w:ilvl="0">
      <w:start w:val="1"/>
      <w:numFmt w:val="decimal"/>
      <w:lvlText w:val="%1."/>
      <w:lvlJc w:val="left"/>
      <w:pPr>
        <w:tabs>
          <w:tab w:val="num" w:pos="0"/>
        </w:tabs>
        <w:ind w:left="862" w:hanging="360"/>
      </w:pPr>
      <w:rPr>
        <w:rFonts w:ascii="Arial" w:hAnsi="Arial" w:cs="Arial"/>
        <w:color w:val="000000"/>
        <w:sz w:val="20"/>
        <w:szCs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1" w15:restartNumberingAfterBreak="0">
    <w:nsid w:val="0000000D"/>
    <w:multiLevelType w:val="multilevel"/>
    <w:tmpl w:val="2D36B52A"/>
    <w:lvl w:ilvl="0">
      <w:start w:val="1"/>
      <w:numFmt w:val="decimal"/>
      <w:lvlText w:val="%1."/>
      <w:lvlJc w:val="left"/>
      <w:pPr>
        <w:tabs>
          <w:tab w:val="num" w:pos="-421"/>
        </w:tabs>
        <w:ind w:left="360" w:hanging="360"/>
      </w:pPr>
      <w:rPr>
        <w:rFonts w:ascii="Arial" w:hAnsi="Arial" w:cs="Arial"/>
        <w:b w:val="0"/>
        <w:bCs/>
        <w:color w:val="000000"/>
        <w:sz w:val="2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2" w15:restartNumberingAfterBreak="0">
    <w:nsid w:val="0000000E"/>
    <w:multiLevelType w:val="multilevel"/>
    <w:tmpl w:val="0000000E"/>
    <w:name w:val="WW8Num1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F"/>
    <w:multiLevelType w:val="multilevel"/>
    <w:tmpl w:val="7D84C826"/>
    <w:name w:val="WW8Num15"/>
    <w:lvl w:ilvl="0">
      <w:start w:val="1"/>
      <w:numFmt w:val="decimal"/>
      <w:lvlText w:val="%1."/>
      <w:lvlJc w:val="left"/>
      <w:pPr>
        <w:tabs>
          <w:tab w:val="num" w:pos="0"/>
        </w:tabs>
        <w:ind w:left="720" w:hanging="360"/>
      </w:pPr>
      <w:rPr>
        <w:rFonts w:ascii="Arial" w:hAnsi="Arial" w:cs="Arial"/>
        <w:b w:val="0"/>
        <w:strike w:val="0"/>
        <w:color w:val="00000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5CE2A38C"/>
    <w:name w:val="WW8Num16"/>
    <w:lvl w:ilvl="0">
      <w:start w:val="1"/>
      <w:numFmt w:val="decimal"/>
      <w:lvlText w:val="%1."/>
      <w:lvlJc w:val="left"/>
      <w:pPr>
        <w:tabs>
          <w:tab w:val="num" w:pos="0"/>
        </w:tabs>
        <w:ind w:left="284" w:hanging="284"/>
      </w:pPr>
      <w:rPr>
        <w:rFonts w:ascii="Arial" w:hAnsi="Arial" w:cs="Arial"/>
        <w:b w:val="0"/>
        <w:sz w:val="20"/>
      </w:rPr>
    </w:lvl>
    <w:lvl w:ilvl="1">
      <w:start w:val="1"/>
      <w:numFmt w:val="decimal"/>
      <w:lvlText w:val="%2)."/>
      <w:lvlJc w:val="left"/>
      <w:pPr>
        <w:tabs>
          <w:tab w:val="num" w:pos="0"/>
        </w:tabs>
        <w:ind w:left="567" w:hanging="283"/>
      </w:pPr>
      <w:rPr>
        <w:rFonts w:ascii="Arial" w:hAnsi="Arial" w:cs="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rFonts w:ascii="Arial" w:hAnsi="Arial" w:cs="Arial" w:hint="default"/>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5" w15:restartNumberingAfterBreak="0">
    <w:nsid w:val="00000011"/>
    <w:multiLevelType w:val="multilevel"/>
    <w:tmpl w:val="00000011"/>
    <w:name w:val="WW8Num17"/>
    <w:lvl w:ilvl="0">
      <w:start w:val="1"/>
      <w:numFmt w:val="decimal"/>
      <w:lvlText w:val="%1."/>
      <w:lvlJc w:val="left"/>
      <w:pPr>
        <w:tabs>
          <w:tab w:val="num" w:pos="0"/>
        </w:tabs>
        <w:ind w:left="284" w:hanging="284"/>
      </w:pPr>
      <w:rPr>
        <w:color w:val="000000"/>
        <w:sz w:val="16"/>
        <w:szCs w:val="16"/>
      </w:rPr>
    </w:lvl>
    <w:lvl w:ilvl="1">
      <w:start w:val="1"/>
      <w:numFmt w:val="bullet"/>
      <w:lvlText w:val=""/>
      <w:lvlJc w:val="left"/>
      <w:pPr>
        <w:tabs>
          <w:tab w:val="num" w:pos="0"/>
        </w:tabs>
        <w:ind w:left="567" w:hanging="283"/>
      </w:pPr>
      <w:rPr>
        <w:rFonts w:ascii="Symbol" w:hAnsi="Symbol" w:cs="Symbol"/>
        <w:color w:val="000000"/>
        <w:sz w:val="16"/>
        <w:szCs w:val="16"/>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2"/>
    <w:multiLevelType w:val="multilevel"/>
    <w:tmpl w:val="00000012"/>
    <w:name w:val="WW8Num1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5"/>
    <w:multiLevelType w:val="multilevel"/>
    <w:tmpl w:val="00000015"/>
    <w:name w:val="WW8Num21"/>
    <w:lvl w:ilvl="0">
      <w:start w:val="1"/>
      <w:numFmt w:val="decimal"/>
      <w:lvlText w:val="%1."/>
      <w:lvlJc w:val="left"/>
      <w:pPr>
        <w:tabs>
          <w:tab w:val="num" w:pos="0"/>
        </w:tabs>
        <w:ind w:left="284" w:hanging="284"/>
      </w:pPr>
      <w:rPr>
        <w:rFonts w:ascii="Arial" w:hAnsi="Arial" w:cs="Arial" w:hint="default"/>
        <w:b w:val="0"/>
        <w:sz w:val="20"/>
        <w:szCs w:val="20"/>
      </w:rPr>
    </w:lvl>
    <w:lvl w:ilvl="1">
      <w:start w:val="1"/>
      <w:numFmt w:val="decimal"/>
      <w:lvlText w:val="%2)."/>
      <w:lvlJc w:val="left"/>
      <w:pPr>
        <w:tabs>
          <w:tab w:val="num" w:pos="0"/>
        </w:tabs>
        <w:ind w:left="567" w:hanging="283"/>
      </w:pPr>
      <w:rPr>
        <w:rFonts w:ascii="Arial" w:hAnsi="Arial" w:cs="Arial" w:hint="default"/>
        <w:sz w:val="20"/>
      </w:rPr>
    </w:lvl>
    <w:lvl w:ilvl="2">
      <w:start w:val="1"/>
      <w:numFmt w:val="lowerLetter"/>
      <w:lvlText w:val="%3)"/>
      <w:lvlJc w:val="left"/>
      <w:pPr>
        <w:tabs>
          <w:tab w:val="num" w:pos="0"/>
        </w:tabs>
        <w:ind w:left="851" w:hanging="284"/>
      </w:pPr>
      <w:rPr>
        <w:rFonts w:hint="default"/>
        <w:sz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18" w15:restartNumberingAfterBreak="0">
    <w:nsid w:val="00000023"/>
    <w:multiLevelType w:val="singleLevel"/>
    <w:tmpl w:val="E312E940"/>
    <w:lvl w:ilvl="0">
      <w:start w:val="1"/>
      <w:numFmt w:val="decimal"/>
      <w:lvlText w:val="%1."/>
      <w:lvlJc w:val="left"/>
      <w:pPr>
        <w:ind w:left="720" w:hanging="360"/>
      </w:pPr>
      <w:rPr>
        <w:rFonts w:hint="default"/>
        <w:b w:val="0"/>
      </w:rPr>
    </w:lvl>
  </w:abstractNum>
  <w:abstractNum w:abstractNumId="19"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20" w15:restartNumberingAfterBreak="0">
    <w:nsid w:val="0185061C"/>
    <w:multiLevelType w:val="hybridMultilevel"/>
    <w:tmpl w:val="3A94ADD6"/>
    <w:lvl w:ilvl="0" w:tplc="8F2AAC06">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29954F3"/>
    <w:multiLevelType w:val="hybridMultilevel"/>
    <w:tmpl w:val="B554E2AE"/>
    <w:lvl w:ilvl="0" w:tplc="CDD84D3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41D7EA0"/>
    <w:multiLevelType w:val="multilevel"/>
    <w:tmpl w:val="64548812"/>
    <w:styleLink w:val="zapytanie1"/>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3" w15:restartNumberingAfterBreak="0">
    <w:nsid w:val="06855BB1"/>
    <w:multiLevelType w:val="multilevel"/>
    <w:tmpl w:val="9F1A428E"/>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4" w15:restartNumberingAfterBreak="0">
    <w:nsid w:val="08F022F9"/>
    <w:multiLevelType w:val="hybridMultilevel"/>
    <w:tmpl w:val="547A5612"/>
    <w:lvl w:ilvl="0" w:tplc="74F080D2">
      <w:start w:val="1"/>
      <w:numFmt w:val="bullet"/>
      <w:lvlText w:val="§"/>
      <w:lvlJc w:val="left"/>
      <w:pPr>
        <w:ind w:left="4897" w:hanging="360"/>
      </w:pPr>
      <w:rPr>
        <w:rFonts w:ascii="Arial" w:hAnsi="Arial" w:cs="Arial" w:hint="default"/>
        <w:b/>
        <w:bCs w:val="0"/>
        <w:sz w:val="20"/>
        <w:szCs w:val="20"/>
      </w:rPr>
    </w:lvl>
    <w:lvl w:ilvl="1" w:tplc="90DA8812">
      <w:start w:val="1"/>
      <w:numFmt w:val="bullet"/>
      <w:lvlText w:val="o"/>
      <w:lvlJc w:val="left"/>
      <w:pPr>
        <w:ind w:left="5900" w:hanging="360"/>
      </w:pPr>
      <w:rPr>
        <w:rFonts w:ascii="Courier New" w:hAnsi="Courier New" w:cs="Courier New" w:hint="default"/>
      </w:rPr>
    </w:lvl>
    <w:lvl w:ilvl="2" w:tplc="7D220C60" w:tentative="1">
      <w:start w:val="1"/>
      <w:numFmt w:val="bullet"/>
      <w:lvlText w:val=""/>
      <w:lvlJc w:val="left"/>
      <w:pPr>
        <w:ind w:left="6620" w:hanging="360"/>
      </w:pPr>
      <w:rPr>
        <w:rFonts w:ascii="Wingdings" w:hAnsi="Wingdings" w:hint="default"/>
      </w:rPr>
    </w:lvl>
    <w:lvl w:ilvl="3" w:tplc="145EA08E" w:tentative="1">
      <w:start w:val="1"/>
      <w:numFmt w:val="bullet"/>
      <w:lvlText w:val=""/>
      <w:lvlJc w:val="left"/>
      <w:pPr>
        <w:ind w:left="7340" w:hanging="360"/>
      </w:pPr>
      <w:rPr>
        <w:rFonts w:ascii="Symbol" w:hAnsi="Symbol" w:hint="default"/>
      </w:rPr>
    </w:lvl>
    <w:lvl w:ilvl="4" w:tplc="F98027DE" w:tentative="1">
      <w:start w:val="1"/>
      <w:numFmt w:val="bullet"/>
      <w:lvlText w:val="o"/>
      <w:lvlJc w:val="left"/>
      <w:pPr>
        <w:ind w:left="8060" w:hanging="360"/>
      </w:pPr>
      <w:rPr>
        <w:rFonts w:ascii="Courier New" w:hAnsi="Courier New" w:cs="Courier New" w:hint="default"/>
      </w:rPr>
    </w:lvl>
    <w:lvl w:ilvl="5" w:tplc="DBD8A9CE" w:tentative="1">
      <w:start w:val="1"/>
      <w:numFmt w:val="bullet"/>
      <w:lvlText w:val=""/>
      <w:lvlJc w:val="left"/>
      <w:pPr>
        <w:ind w:left="8780" w:hanging="360"/>
      </w:pPr>
      <w:rPr>
        <w:rFonts w:ascii="Wingdings" w:hAnsi="Wingdings" w:hint="default"/>
      </w:rPr>
    </w:lvl>
    <w:lvl w:ilvl="6" w:tplc="DDC8E64A" w:tentative="1">
      <w:start w:val="1"/>
      <w:numFmt w:val="bullet"/>
      <w:lvlText w:val=""/>
      <w:lvlJc w:val="left"/>
      <w:pPr>
        <w:ind w:left="9500" w:hanging="360"/>
      </w:pPr>
      <w:rPr>
        <w:rFonts w:ascii="Symbol" w:hAnsi="Symbol" w:hint="default"/>
      </w:rPr>
    </w:lvl>
    <w:lvl w:ilvl="7" w:tplc="208267C8" w:tentative="1">
      <w:start w:val="1"/>
      <w:numFmt w:val="bullet"/>
      <w:lvlText w:val="o"/>
      <w:lvlJc w:val="left"/>
      <w:pPr>
        <w:ind w:left="10220" w:hanging="360"/>
      </w:pPr>
      <w:rPr>
        <w:rFonts w:ascii="Courier New" w:hAnsi="Courier New" w:cs="Courier New" w:hint="default"/>
      </w:rPr>
    </w:lvl>
    <w:lvl w:ilvl="8" w:tplc="E49A8AE0" w:tentative="1">
      <w:start w:val="1"/>
      <w:numFmt w:val="bullet"/>
      <w:lvlText w:val=""/>
      <w:lvlJc w:val="left"/>
      <w:pPr>
        <w:ind w:left="10940" w:hanging="360"/>
      </w:pPr>
      <w:rPr>
        <w:rFonts w:ascii="Wingdings" w:hAnsi="Wingdings" w:hint="default"/>
      </w:rPr>
    </w:lvl>
  </w:abstractNum>
  <w:abstractNum w:abstractNumId="25" w15:restartNumberingAfterBreak="0">
    <w:nsid w:val="1724032D"/>
    <w:multiLevelType w:val="multilevel"/>
    <w:tmpl w:val="64548812"/>
    <w:numStyleLink w:val="zapytanie1"/>
  </w:abstractNum>
  <w:abstractNum w:abstractNumId="26" w15:restartNumberingAfterBreak="0">
    <w:nsid w:val="1C4828D0"/>
    <w:multiLevelType w:val="hybridMultilevel"/>
    <w:tmpl w:val="D4963EE4"/>
    <w:lvl w:ilvl="0" w:tplc="10609E2E">
      <w:start w:val="6"/>
      <w:numFmt w:val="decimal"/>
      <w:lvlText w:val="%1."/>
      <w:lvlJc w:val="left"/>
      <w:pPr>
        <w:ind w:left="781" w:hanging="360"/>
      </w:pPr>
      <w:rPr>
        <w:rFonts w:hint="default"/>
      </w:rPr>
    </w:lvl>
    <w:lvl w:ilvl="1" w:tplc="E04C54C0" w:tentative="1">
      <w:start w:val="1"/>
      <w:numFmt w:val="lowerLetter"/>
      <w:lvlText w:val="%2."/>
      <w:lvlJc w:val="left"/>
      <w:pPr>
        <w:ind w:left="1440" w:hanging="360"/>
      </w:pPr>
    </w:lvl>
    <w:lvl w:ilvl="2" w:tplc="BF247DFA" w:tentative="1">
      <w:start w:val="1"/>
      <w:numFmt w:val="lowerRoman"/>
      <w:lvlText w:val="%3."/>
      <w:lvlJc w:val="right"/>
      <w:pPr>
        <w:ind w:left="2160" w:hanging="180"/>
      </w:pPr>
    </w:lvl>
    <w:lvl w:ilvl="3" w:tplc="85267E48" w:tentative="1">
      <w:start w:val="1"/>
      <w:numFmt w:val="decimal"/>
      <w:lvlText w:val="%4."/>
      <w:lvlJc w:val="left"/>
      <w:pPr>
        <w:ind w:left="2880" w:hanging="360"/>
      </w:pPr>
    </w:lvl>
    <w:lvl w:ilvl="4" w:tplc="0428E2B2" w:tentative="1">
      <w:start w:val="1"/>
      <w:numFmt w:val="lowerLetter"/>
      <w:lvlText w:val="%5."/>
      <w:lvlJc w:val="left"/>
      <w:pPr>
        <w:ind w:left="3600" w:hanging="360"/>
      </w:pPr>
    </w:lvl>
    <w:lvl w:ilvl="5" w:tplc="82B02692" w:tentative="1">
      <w:start w:val="1"/>
      <w:numFmt w:val="lowerRoman"/>
      <w:lvlText w:val="%6."/>
      <w:lvlJc w:val="right"/>
      <w:pPr>
        <w:ind w:left="4320" w:hanging="180"/>
      </w:pPr>
    </w:lvl>
    <w:lvl w:ilvl="6" w:tplc="316E93F8" w:tentative="1">
      <w:start w:val="1"/>
      <w:numFmt w:val="decimal"/>
      <w:lvlText w:val="%7."/>
      <w:lvlJc w:val="left"/>
      <w:pPr>
        <w:ind w:left="5040" w:hanging="360"/>
      </w:pPr>
    </w:lvl>
    <w:lvl w:ilvl="7" w:tplc="0E06591A" w:tentative="1">
      <w:start w:val="1"/>
      <w:numFmt w:val="lowerLetter"/>
      <w:lvlText w:val="%8."/>
      <w:lvlJc w:val="left"/>
      <w:pPr>
        <w:ind w:left="5760" w:hanging="360"/>
      </w:pPr>
    </w:lvl>
    <w:lvl w:ilvl="8" w:tplc="A964D9A8" w:tentative="1">
      <w:start w:val="1"/>
      <w:numFmt w:val="lowerRoman"/>
      <w:lvlText w:val="%9."/>
      <w:lvlJc w:val="right"/>
      <w:pPr>
        <w:ind w:left="6480" w:hanging="180"/>
      </w:pPr>
    </w:lvl>
  </w:abstractNum>
  <w:abstractNum w:abstractNumId="27" w15:restartNumberingAfterBreak="0">
    <w:nsid w:val="27AE6C40"/>
    <w:multiLevelType w:val="multilevel"/>
    <w:tmpl w:val="3272C930"/>
    <w:name w:val="WW8Num133"/>
    <w:lvl w:ilvl="0">
      <w:start w:val="19"/>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8" w15:restartNumberingAfterBreak="0">
    <w:nsid w:val="2D2D4BB8"/>
    <w:multiLevelType w:val="hybridMultilevel"/>
    <w:tmpl w:val="A5E25D98"/>
    <w:lvl w:ilvl="0" w:tplc="CA328836">
      <w:start w:val="1"/>
      <w:numFmt w:val="decimal"/>
      <w:lvlText w:val="%1."/>
      <w:lvlJc w:val="left"/>
      <w:pPr>
        <w:ind w:left="720" w:hanging="360"/>
      </w:pPr>
      <w:rPr>
        <w:b w:val="0"/>
      </w:rPr>
    </w:lvl>
    <w:lvl w:ilvl="1" w:tplc="017AF97C" w:tentative="1">
      <w:start w:val="1"/>
      <w:numFmt w:val="lowerLetter"/>
      <w:lvlText w:val="%2."/>
      <w:lvlJc w:val="left"/>
      <w:pPr>
        <w:ind w:left="1440" w:hanging="360"/>
      </w:pPr>
    </w:lvl>
    <w:lvl w:ilvl="2" w:tplc="9CF84740" w:tentative="1">
      <w:start w:val="1"/>
      <w:numFmt w:val="lowerRoman"/>
      <w:lvlText w:val="%3."/>
      <w:lvlJc w:val="right"/>
      <w:pPr>
        <w:ind w:left="2160" w:hanging="180"/>
      </w:pPr>
    </w:lvl>
    <w:lvl w:ilvl="3" w:tplc="D422D65A" w:tentative="1">
      <w:start w:val="1"/>
      <w:numFmt w:val="decimal"/>
      <w:lvlText w:val="%4."/>
      <w:lvlJc w:val="left"/>
      <w:pPr>
        <w:ind w:left="2880" w:hanging="360"/>
      </w:pPr>
    </w:lvl>
    <w:lvl w:ilvl="4" w:tplc="CD32A494" w:tentative="1">
      <w:start w:val="1"/>
      <w:numFmt w:val="lowerLetter"/>
      <w:lvlText w:val="%5."/>
      <w:lvlJc w:val="left"/>
      <w:pPr>
        <w:ind w:left="3600" w:hanging="360"/>
      </w:pPr>
    </w:lvl>
    <w:lvl w:ilvl="5" w:tplc="5486FEF4" w:tentative="1">
      <w:start w:val="1"/>
      <w:numFmt w:val="lowerRoman"/>
      <w:lvlText w:val="%6."/>
      <w:lvlJc w:val="right"/>
      <w:pPr>
        <w:ind w:left="4320" w:hanging="180"/>
      </w:pPr>
    </w:lvl>
    <w:lvl w:ilvl="6" w:tplc="7448748A" w:tentative="1">
      <w:start w:val="1"/>
      <w:numFmt w:val="decimal"/>
      <w:lvlText w:val="%7."/>
      <w:lvlJc w:val="left"/>
      <w:pPr>
        <w:ind w:left="5040" w:hanging="360"/>
      </w:pPr>
    </w:lvl>
    <w:lvl w:ilvl="7" w:tplc="5A025700" w:tentative="1">
      <w:start w:val="1"/>
      <w:numFmt w:val="lowerLetter"/>
      <w:lvlText w:val="%8."/>
      <w:lvlJc w:val="left"/>
      <w:pPr>
        <w:ind w:left="5760" w:hanging="360"/>
      </w:pPr>
    </w:lvl>
    <w:lvl w:ilvl="8" w:tplc="F5A080D4" w:tentative="1">
      <w:start w:val="1"/>
      <w:numFmt w:val="lowerRoman"/>
      <w:lvlText w:val="%9."/>
      <w:lvlJc w:val="right"/>
      <w:pPr>
        <w:ind w:left="6480" w:hanging="180"/>
      </w:pPr>
    </w:lvl>
  </w:abstractNum>
  <w:abstractNum w:abstractNumId="29"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F75495B"/>
    <w:multiLevelType w:val="hybridMultilevel"/>
    <w:tmpl w:val="89C850D2"/>
    <w:lvl w:ilvl="0" w:tplc="ECB20F0A">
      <w:start w:val="1"/>
      <w:numFmt w:val="decimal"/>
      <w:lvlText w:val="%1."/>
      <w:lvlJc w:val="left"/>
      <w:pPr>
        <w:ind w:left="284" w:hanging="284"/>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B45C15"/>
    <w:multiLevelType w:val="hybridMultilevel"/>
    <w:tmpl w:val="AEAC96C2"/>
    <w:lvl w:ilvl="0" w:tplc="4AB44434">
      <w:start w:val="1"/>
      <w:numFmt w:val="decimal"/>
      <w:lvlText w:val="%1."/>
      <w:lvlJc w:val="left"/>
      <w:pPr>
        <w:ind w:left="781" w:hanging="360"/>
      </w:pPr>
    </w:lvl>
    <w:lvl w:ilvl="1" w:tplc="ED58EB32" w:tentative="1">
      <w:start w:val="1"/>
      <w:numFmt w:val="lowerLetter"/>
      <w:lvlText w:val="%2."/>
      <w:lvlJc w:val="left"/>
      <w:pPr>
        <w:ind w:left="1501" w:hanging="360"/>
      </w:pPr>
    </w:lvl>
    <w:lvl w:ilvl="2" w:tplc="95C65B6A" w:tentative="1">
      <w:start w:val="1"/>
      <w:numFmt w:val="lowerRoman"/>
      <w:lvlText w:val="%3."/>
      <w:lvlJc w:val="right"/>
      <w:pPr>
        <w:ind w:left="2221" w:hanging="180"/>
      </w:pPr>
    </w:lvl>
    <w:lvl w:ilvl="3" w:tplc="576AE1D2" w:tentative="1">
      <w:start w:val="1"/>
      <w:numFmt w:val="decimal"/>
      <w:lvlText w:val="%4."/>
      <w:lvlJc w:val="left"/>
      <w:pPr>
        <w:ind w:left="2941" w:hanging="360"/>
      </w:pPr>
    </w:lvl>
    <w:lvl w:ilvl="4" w:tplc="BE765CA4" w:tentative="1">
      <w:start w:val="1"/>
      <w:numFmt w:val="lowerLetter"/>
      <w:lvlText w:val="%5."/>
      <w:lvlJc w:val="left"/>
      <w:pPr>
        <w:ind w:left="3661" w:hanging="360"/>
      </w:pPr>
    </w:lvl>
    <w:lvl w:ilvl="5" w:tplc="8FAC314C" w:tentative="1">
      <w:start w:val="1"/>
      <w:numFmt w:val="lowerRoman"/>
      <w:lvlText w:val="%6."/>
      <w:lvlJc w:val="right"/>
      <w:pPr>
        <w:ind w:left="4381" w:hanging="180"/>
      </w:pPr>
    </w:lvl>
    <w:lvl w:ilvl="6" w:tplc="8E92DCAA" w:tentative="1">
      <w:start w:val="1"/>
      <w:numFmt w:val="decimal"/>
      <w:lvlText w:val="%7."/>
      <w:lvlJc w:val="left"/>
      <w:pPr>
        <w:ind w:left="5101" w:hanging="360"/>
      </w:pPr>
    </w:lvl>
    <w:lvl w:ilvl="7" w:tplc="068A5DAE" w:tentative="1">
      <w:start w:val="1"/>
      <w:numFmt w:val="lowerLetter"/>
      <w:lvlText w:val="%8."/>
      <w:lvlJc w:val="left"/>
      <w:pPr>
        <w:ind w:left="5821" w:hanging="360"/>
      </w:pPr>
    </w:lvl>
    <w:lvl w:ilvl="8" w:tplc="64CA34CE" w:tentative="1">
      <w:start w:val="1"/>
      <w:numFmt w:val="lowerRoman"/>
      <w:lvlText w:val="%9."/>
      <w:lvlJc w:val="right"/>
      <w:pPr>
        <w:ind w:left="6541" w:hanging="180"/>
      </w:pPr>
    </w:lvl>
  </w:abstractNum>
  <w:abstractNum w:abstractNumId="32" w15:restartNumberingAfterBreak="0">
    <w:nsid w:val="3E993915"/>
    <w:multiLevelType w:val="multilevel"/>
    <w:tmpl w:val="5A2CB800"/>
    <w:name w:val="WW8Num62"/>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33"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870900"/>
    <w:multiLevelType w:val="hybridMultilevel"/>
    <w:tmpl w:val="06E036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559D329A"/>
    <w:multiLevelType w:val="multilevel"/>
    <w:tmpl w:val="F3104DB2"/>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0"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BF7333"/>
    <w:multiLevelType w:val="hybridMultilevel"/>
    <w:tmpl w:val="555E7002"/>
    <w:lvl w:ilvl="0" w:tplc="9F1448BE">
      <w:start w:val="1"/>
      <w:numFmt w:val="bullet"/>
      <w:lvlText w:val="§"/>
      <w:lvlJc w:val="left"/>
      <w:pPr>
        <w:ind w:left="5180" w:hanging="360"/>
      </w:pPr>
      <w:rPr>
        <w:rFonts w:ascii="Arial" w:hAnsi="Arial" w:cs="Arial" w:hint="default"/>
        <w:b/>
        <w:sz w:val="20"/>
        <w:szCs w:val="20"/>
      </w:rPr>
    </w:lvl>
    <w:lvl w:ilvl="1" w:tplc="04150019" w:tentative="1">
      <w:start w:val="1"/>
      <w:numFmt w:val="bullet"/>
      <w:lvlText w:val="o"/>
      <w:lvlJc w:val="left"/>
      <w:pPr>
        <w:ind w:left="5900" w:hanging="360"/>
      </w:pPr>
      <w:rPr>
        <w:rFonts w:ascii="Courier New" w:hAnsi="Courier New" w:cs="Courier New" w:hint="default"/>
      </w:rPr>
    </w:lvl>
    <w:lvl w:ilvl="2" w:tplc="0415001B" w:tentative="1">
      <w:start w:val="1"/>
      <w:numFmt w:val="bullet"/>
      <w:lvlText w:val=""/>
      <w:lvlJc w:val="left"/>
      <w:pPr>
        <w:ind w:left="6620" w:hanging="360"/>
      </w:pPr>
      <w:rPr>
        <w:rFonts w:ascii="Wingdings" w:hAnsi="Wingdings" w:hint="default"/>
      </w:rPr>
    </w:lvl>
    <w:lvl w:ilvl="3" w:tplc="0415000F" w:tentative="1">
      <w:start w:val="1"/>
      <w:numFmt w:val="bullet"/>
      <w:lvlText w:val=""/>
      <w:lvlJc w:val="left"/>
      <w:pPr>
        <w:ind w:left="7340" w:hanging="360"/>
      </w:pPr>
      <w:rPr>
        <w:rFonts w:ascii="Symbol" w:hAnsi="Symbol" w:hint="default"/>
      </w:rPr>
    </w:lvl>
    <w:lvl w:ilvl="4" w:tplc="04150019" w:tentative="1">
      <w:start w:val="1"/>
      <w:numFmt w:val="bullet"/>
      <w:lvlText w:val="o"/>
      <w:lvlJc w:val="left"/>
      <w:pPr>
        <w:ind w:left="8060" w:hanging="360"/>
      </w:pPr>
      <w:rPr>
        <w:rFonts w:ascii="Courier New" w:hAnsi="Courier New" w:cs="Courier New" w:hint="default"/>
      </w:rPr>
    </w:lvl>
    <w:lvl w:ilvl="5" w:tplc="0415001B" w:tentative="1">
      <w:start w:val="1"/>
      <w:numFmt w:val="bullet"/>
      <w:lvlText w:val=""/>
      <w:lvlJc w:val="left"/>
      <w:pPr>
        <w:ind w:left="8780" w:hanging="360"/>
      </w:pPr>
      <w:rPr>
        <w:rFonts w:ascii="Wingdings" w:hAnsi="Wingdings" w:hint="default"/>
      </w:rPr>
    </w:lvl>
    <w:lvl w:ilvl="6" w:tplc="0415000F">
      <w:start w:val="1"/>
      <w:numFmt w:val="bullet"/>
      <w:lvlText w:val=""/>
      <w:lvlJc w:val="left"/>
      <w:pPr>
        <w:ind w:left="9500" w:hanging="360"/>
      </w:pPr>
      <w:rPr>
        <w:rFonts w:ascii="Symbol" w:hAnsi="Symbol" w:hint="default"/>
      </w:rPr>
    </w:lvl>
    <w:lvl w:ilvl="7" w:tplc="04150019" w:tentative="1">
      <w:start w:val="1"/>
      <w:numFmt w:val="bullet"/>
      <w:lvlText w:val="o"/>
      <w:lvlJc w:val="left"/>
      <w:pPr>
        <w:ind w:left="10220" w:hanging="360"/>
      </w:pPr>
      <w:rPr>
        <w:rFonts w:ascii="Courier New" w:hAnsi="Courier New" w:cs="Courier New" w:hint="default"/>
      </w:rPr>
    </w:lvl>
    <w:lvl w:ilvl="8" w:tplc="0415001B" w:tentative="1">
      <w:start w:val="1"/>
      <w:numFmt w:val="bullet"/>
      <w:lvlText w:val=""/>
      <w:lvlJc w:val="left"/>
      <w:pPr>
        <w:ind w:left="10940" w:hanging="360"/>
      </w:pPr>
      <w:rPr>
        <w:rFonts w:ascii="Wingdings" w:hAnsi="Wingdings" w:hint="default"/>
      </w:rPr>
    </w:lvl>
  </w:abstractNum>
  <w:abstractNum w:abstractNumId="42" w15:restartNumberingAfterBreak="0">
    <w:nsid w:val="5CEB6FB1"/>
    <w:multiLevelType w:val="hybridMultilevel"/>
    <w:tmpl w:val="B46E87F2"/>
    <w:lvl w:ilvl="0" w:tplc="1AD83F82">
      <w:start w:val="1"/>
      <w:numFmt w:val="decimal"/>
      <w:lvlText w:val="%1."/>
      <w:lvlJc w:val="left"/>
      <w:pPr>
        <w:ind w:left="862" w:hanging="360"/>
      </w:pPr>
      <w:rPr>
        <w:rFonts w:ascii="Arial" w:hAnsi="Arial" w:cs="Arial" w:hint="default"/>
        <w:b w:val="0"/>
        <w:bCs/>
        <w:sz w:val="20"/>
      </w:rPr>
    </w:lvl>
    <w:lvl w:ilvl="1" w:tplc="CFF80D5A" w:tentative="1">
      <w:start w:val="1"/>
      <w:numFmt w:val="lowerLetter"/>
      <w:lvlText w:val="%2."/>
      <w:lvlJc w:val="left"/>
      <w:pPr>
        <w:ind w:left="1582" w:hanging="360"/>
      </w:pPr>
    </w:lvl>
    <w:lvl w:ilvl="2" w:tplc="74BE162A" w:tentative="1">
      <w:start w:val="1"/>
      <w:numFmt w:val="lowerRoman"/>
      <w:lvlText w:val="%3."/>
      <w:lvlJc w:val="right"/>
      <w:pPr>
        <w:ind w:left="2302" w:hanging="180"/>
      </w:pPr>
    </w:lvl>
    <w:lvl w:ilvl="3" w:tplc="86468CFC" w:tentative="1">
      <w:start w:val="1"/>
      <w:numFmt w:val="decimal"/>
      <w:lvlText w:val="%4."/>
      <w:lvlJc w:val="left"/>
      <w:pPr>
        <w:ind w:left="3022" w:hanging="360"/>
      </w:pPr>
    </w:lvl>
    <w:lvl w:ilvl="4" w:tplc="2C4CACEE" w:tentative="1">
      <w:start w:val="1"/>
      <w:numFmt w:val="lowerLetter"/>
      <w:lvlText w:val="%5."/>
      <w:lvlJc w:val="left"/>
      <w:pPr>
        <w:ind w:left="3742" w:hanging="360"/>
      </w:pPr>
    </w:lvl>
    <w:lvl w:ilvl="5" w:tplc="9BF6A7C8" w:tentative="1">
      <w:start w:val="1"/>
      <w:numFmt w:val="lowerRoman"/>
      <w:lvlText w:val="%6."/>
      <w:lvlJc w:val="right"/>
      <w:pPr>
        <w:ind w:left="4462" w:hanging="180"/>
      </w:pPr>
    </w:lvl>
    <w:lvl w:ilvl="6" w:tplc="2E445AAA" w:tentative="1">
      <w:start w:val="1"/>
      <w:numFmt w:val="decimal"/>
      <w:lvlText w:val="%7."/>
      <w:lvlJc w:val="left"/>
      <w:pPr>
        <w:ind w:left="5182" w:hanging="360"/>
      </w:pPr>
    </w:lvl>
    <w:lvl w:ilvl="7" w:tplc="7F00C49A" w:tentative="1">
      <w:start w:val="1"/>
      <w:numFmt w:val="lowerLetter"/>
      <w:lvlText w:val="%8."/>
      <w:lvlJc w:val="left"/>
      <w:pPr>
        <w:ind w:left="5902" w:hanging="360"/>
      </w:pPr>
    </w:lvl>
    <w:lvl w:ilvl="8" w:tplc="DC8ED654" w:tentative="1">
      <w:start w:val="1"/>
      <w:numFmt w:val="lowerRoman"/>
      <w:lvlText w:val="%9."/>
      <w:lvlJc w:val="right"/>
      <w:pPr>
        <w:ind w:left="6622" w:hanging="180"/>
      </w:pPr>
    </w:lvl>
  </w:abstractNum>
  <w:abstractNum w:abstractNumId="43" w15:restartNumberingAfterBreak="0">
    <w:nsid w:val="61F4194B"/>
    <w:multiLevelType w:val="multilevel"/>
    <w:tmpl w:val="9FFABA88"/>
    <w:name w:val="WW8Num132"/>
    <w:lvl w:ilvl="0">
      <w:start w:val="1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4" w15:restartNumberingAfterBreak="0">
    <w:nsid w:val="6ADD7D27"/>
    <w:multiLevelType w:val="hybridMultilevel"/>
    <w:tmpl w:val="074A103E"/>
    <w:lvl w:ilvl="0" w:tplc="671C1D48">
      <w:start w:val="1"/>
      <w:numFmt w:val="decimal"/>
      <w:lvlText w:val="%1."/>
      <w:lvlJc w:val="left"/>
      <w:pPr>
        <w:ind w:left="360"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F0A318F"/>
    <w:multiLevelType w:val="hybridMultilevel"/>
    <w:tmpl w:val="0A967D38"/>
    <w:lvl w:ilvl="0" w:tplc="8F5070C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2C7B1F"/>
    <w:multiLevelType w:val="multilevel"/>
    <w:tmpl w:val="2BFE1E88"/>
    <w:lvl w:ilvl="0">
      <w:start w:val="1"/>
      <w:numFmt w:val="decimal"/>
      <w:lvlText w:val="%1."/>
      <w:lvlJc w:val="left"/>
      <w:pPr>
        <w:tabs>
          <w:tab w:val="num" w:pos="-502"/>
        </w:tabs>
        <w:ind w:left="360"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47"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48" w15:restartNumberingAfterBreak="0">
    <w:nsid w:val="7F2F7135"/>
    <w:multiLevelType w:val="hybridMultilevel"/>
    <w:tmpl w:val="F4BA45F8"/>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8760632">
    <w:abstractNumId w:val="23"/>
  </w:num>
  <w:num w:numId="2" w16cid:durableId="1133910798">
    <w:abstractNumId w:val="11"/>
  </w:num>
  <w:num w:numId="3" w16cid:durableId="1035349751">
    <w:abstractNumId w:val="20"/>
  </w:num>
  <w:num w:numId="4" w16cid:durableId="1061365654">
    <w:abstractNumId w:val="47"/>
  </w:num>
  <w:num w:numId="5" w16cid:durableId="1705474515">
    <w:abstractNumId w:val="22"/>
  </w:num>
  <w:num w:numId="6" w16cid:durableId="2004888527">
    <w:abstractNumId w:val="25"/>
  </w:num>
  <w:num w:numId="7" w16cid:durableId="1671324878">
    <w:abstractNumId w:val="18"/>
  </w:num>
  <w:num w:numId="8" w16cid:durableId="231234768">
    <w:abstractNumId w:val="19"/>
  </w:num>
  <w:num w:numId="9" w16cid:durableId="1674646463">
    <w:abstractNumId w:val="41"/>
  </w:num>
  <w:num w:numId="10" w16cid:durableId="1175657051">
    <w:abstractNumId w:val="28"/>
  </w:num>
  <w:num w:numId="11" w16cid:durableId="1027753162">
    <w:abstractNumId w:val="30"/>
  </w:num>
  <w:num w:numId="12" w16cid:durableId="1062605648">
    <w:abstractNumId w:val="31"/>
  </w:num>
  <w:num w:numId="13" w16cid:durableId="632440669">
    <w:abstractNumId w:val="24"/>
  </w:num>
  <w:num w:numId="14" w16cid:durableId="127939569">
    <w:abstractNumId w:val="48"/>
  </w:num>
  <w:num w:numId="15" w16cid:durableId="1670206276">
    <w:abstractNumId w:val="35"/>
  </w:num>
  <w:num w:numId="16" w16cid:durableId="639188049">
    <w:abstractNumId w:val="42"/>
  </w:num>
  <w:num w:numId="17" w16cid:durableId="1697731728">
    <w:abstractNumId w:val="32"/>
    <w:lvlOverride w:ilvl="0">
      <w:lvl w:ilvl="0">
        <w:start w:val="1"/>
        <w:numFmt w:val="decimal"/>
        <w:lvlText w:val="%1."/>
        <w:lvlJc w:val="left"/>
        <w:pPr>
          <w:ind w:left="781" w:hanging="360"/>
        </w:pPr>
        <w:rPr>
          <w:rFonts w:cs="Arial"/>
        </w:rPr>
      </w:lvl>
    </w:lvlOverride>
  </w:num>
  <w:num w:numId="18" w16cid:durableId="172234495">
    <w:abstractNumId w:val="26"/>
  </w:num>
  <w:num w:numId="19" w16cid:durableId="2088309360">
    <w:abstractNumId w:val="32"/>
  </w:num>
  <w:num w:numId="20" w16cid:durableId="2016683159">
    <w:abstractNumId w:val="45"/>
  </w:num>
  <w:num w:numId="21" w16cid:durableId="1902596558">
    <w:abstractNumId w:val="21"/>
  </w:num>
  <w:num w:numId="22" w16cid:durableId="1144082660">
    <w:abstractNumId w:val="34"/>
  </w:num>
  <w:num w:numId="23" w16cid:durableId="2006011030">
    <w:abstractNumId w:val="33"/>
  </w:num>
  <w:num w:numId="24" w16cid:durableId="1272736503">
    <w:abstractNumId w:val="36"/>
  </w:num>
  <w:num w:numId="25" w16cid:durableId="1506703278">
    <w:abstractNumId w:val="29"/>
  </w:num>
  <w:num w:numId="26" w16cid:durableId="302194742">
    <w:abstractNumId w:val="40"/>
  </w:num>
  <w:num w:numId="27" w16cid:durableId="109578787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613393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112670">
    <w:abstractNumId w:val="46"/>
  </w:num>
  <w:num w:numId="30" w16cid:durableId="1582368260">
    <w:abstractNumId w:val="44"/>
  </w:num>
  <w:num w:numId="31" w16cid:durableId="1673605159">
    <w:abstractNumId w:val="17"/>
  </w:num>
  <w:num w:numId="32" w16cid:durableId="850025654">
    <w:abstractNumId w:val="3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31"/>
    <w:rsid w:val="000023B3"/>
    <w:rsid w:val="00002C25"/>
    <w:rsid w:val="00013659"/>
    <w:rsid w:val="00015ED1"/>
    <w:rsid w:val="0002134F"/>
    <w:rsid w:val="0002281F"/>
    <w:rsid w:val="00024CFB"/>
    <w:rsid w:val="000261BA"/>
    <w:rsid w:val="00040872"/>
    <w:rsid w:val="0004465E"/>
    <w:rsid w:val="00044722"/>
    <w:rsid w:val="000502CF"/>
    <w:rsid w:val="000535BC"/>
    <w:rsid w:val="00053C1B"/>
    <w:rsid w:val="00054506"/>
    <w:rsid w:val="00054944"/>
    <w:rsid w:val="00060E6C"/>
    <w:rsid w:val="00061496"/>
    <w:rsid w:val="000621A8"/>
    <w:rsid w:val="000666A2"/>
    <w:rsid w:val="0007275E"/>
    <w:rsid w:val="000740AE"/>
    <w:rsid w:val="00080844"/>
    <w:rsid w:val="00080F1B"/>
    <w:rsid w:val="00082A90"/>
    <w:rsid w:val="000877F3"/>
    <w:rsid w:val="00087A55"/>
    <w:rsid w:val="00093228"/>
    <w:rsid w:val="000967A4"/>
    <w:rsid w:val="000A03C8"/>
    <w:rsid w:val="000A579D"/>
    <w:rsid w:val="000B07ED"/>
    <w:rsid w:val="000B4414"/>
    <w:rsid w:val="000B6AC5"/>
    <w:rsid w:val="000C0AF8"/>
    <w:rsid w:val="000C2CED"/>
    <w:rsid w:val="000D62D8"/>
    <w:rsid w:val="000D7665"/>
    <w:rsid w:val="000E16A3"/>
    <w:rsid w:val="000E79C7"/>
    <w:rsid w:val="000F2927"/>
    <w:rsid w:val="00101616"/>
    <w:rsid w:val="0010167C"/>
    <w:rsid w:val="0010186C"/>
    <w:rsid w:val="00103B13"/>
    <w:rsid w:val="00106139"/>
    <w:rsid w:val="001117E9"/>
    <w:rsid w:val="00111FD9"/>
    <w:rsid w:val="001161AC"/>
    <w:rsid w:val="00120222"/>
    <w:rsid w:val="00124A31"/>
    <w:rsid w:val="0012523A"/>
    <w:rsid w:val="00126D37"/>
    <w:rsid w:val="00127538"/>
    <w:rsid w:val="00127D9C"/>
    <w:rsid w:val="00130FD0"/>
    <w:rsid w:val="001335EB"/>
    <w:rsid w:val="001347E0"/>
    <w:rsid w:val="00136B8C"/>
    <w:rsid w:val="00143CA6"/>
    <w:rsid w:val="001450D6"/>
    <w:rsid w:val="00146E25"/>
    <w:rsid w:val="0014712D"/>
    <w:rsid w:val="00154F8D"/>
    <w:rsid w:val="0016537A"/>
    <w:rsid w:val="001748FF"/>
    <w:rsid w:val="00175BD5"/>
    <w:rsid w:val="00177BB5"/>
    <w:rsid w:val="00180ABE"/>
    <w:rsid w:val="0018266D"/>
    <w:rsid w:val="00183A64"/>
    <w:rsid w:val="00192711"/>
    <w:rsid w:val="00196137"/>
    <w:rsid w:val="001A0917"/>
    <w:rsid w:val="001A2DB8"/>
    <w:rsid w:val="001B0602"/>
    <w:rsid w:val="001B49C1"/>
    <w:rsid w:val="001B4EA4"/>
    <w:rsid w:val="001B500C"/>
    <w:rsid w:val="001C6842"/>
    <w:rsid w:val="001E5E8B"/>
    <w:rsid w:val="001E6079"/>
    <w:rsid w:val="001E7AE2"/>
    <w:rsid w:val="001F2748"/>
    <w:rsid w:val="00201177"/>
    <w:rsid w:val="0020582F"/>
    <w:rsid w:val="00207A0D"/>
    <w:rsid w:val="00215755"/>
    <w:rsid w:val="00223E16"/>
    <w:rsid w:val="00233A70"/>
    <w:rsid w:val="00234315"/>
    <w:rsid w:val="002362F4"/>
    <w:rsid w:val="0024087B"/>
    <w:rsid w:val="00243967"/>
    <w:rsid w:val="00244A1D"/>
    <w:rsid w:val="00244AD0"/>
    <w:rsid w:val="0025048D"/>
    <w:rsid w:val="0025280C"/>
    <w:rsid w:val="00265D8B"/>
    <w:rsid w:val="00267505"/>
    <w:rsid w:val="00272A66"/>
    <w:rsid w:val="00275B34"/>
    <w:rsid w:val="00276C49"/>
    <w:rsid w:val="00287A13"/>
    <w:rsid w:val="0029198F"/>
    <w:rsid w:val="00295B8A"/>
    <w:rsid w:val="00296AFE"/>
    <w:rsid w:val="002A1C5E"/>
    <w:rsid w:val="002B5A9D"/>
    <w:rsid w:val="002B666B"/>
    <w:rsid w:val="002C2314"/>
    <w:rsid w:val="002C4B1D"/>
    <w:rsid w:val="002C6F44"/>
    <w:rsid w:val="002D2746"/>
    <w:rsid w:val="002D37DE"/>
    <w:rsid w:val="002D5D9B"/>
    <w:rsid w:val="002E0A55"/>
    <w:rsid w:val="002E1D9A"/>
    <w:rsid w:val="002F3341"/>
    <w:rsid w:val="00301A92"/>
    <w:rsid w:val="00324124"/>
    <w:rsid w:val="00324DF3"/>
    <w:rsid w:val="00324EBC"/>
    <w:rsid w:val="00337A68"/>
    <w:rsid w:val="003408A9"/>
    <w:rsid w:val="003450A6"/>
    <w:rsid w:val="00346FE6"/>
    <w:rsid w:val="00350CA2"/>
    <w:rsid w:val="0035251E"/>
    <w:rsid w:val="00353FE0"/>
    <w:rsid w:val="00355864"/>
    <w:rsid w:val="003640A6"/>
    <w:rsid w:val="003647B3"/>
    <w:rsid w:val="00366C44"/>
    <w:rsid w:val="003755FC"/>
    <w:rsid w:val="00377213"/>
    <w:rsid w:val="00377EAD"/>
    <w:rsid w:val="00387C2F"/>
    <w:rsid w:val="003A6C7C"/>
    <w:rsid w:val="003B2A4D"/>
    <w:rsid w:val="003C3403"/>
    <w:rsid w:val="003D2C56"/>
    <w:rsid w:val="003D35CC"/>
    <w:rsid w:val="003D5A81"/>
    <w:rsid w:val="003D5AC8"/>
    <w:rsid w:val="003D5E36"/>
    <w:rsid w:val="003E574F"/>
    <w:rsid w:val="003E63C5"/>
    <w:rsid w:val="003E6E4D"/>
    <w:rsid w:val="003F0AD5"/>
    <w:rsid w:val="003F5E2C"/>
    <w:rsid w:val="003F6A91"/>
    <w:rsid w:val="00402716"/>
    <w:rsid w:val="00403268"/>
    <w:rsid w:val="00405069"/>
    <w:rsid w:val="00405952"/>
    <w:rsid w:val="00406D23"/>
    <w:rsid w:val="00406E87"/>
    <w:rsid w:val="00410779"/>
    <w:rsid w:val="00411C9D"/>
    <w:rsid w:val="0041684A"/>
    <w:rsid w:val="00422B3A"/>
    <w:rsid w:val="00423FFE"/>
    <w:rsid w:val="00425D0A"/>
    <w:rsid w:val="00426B3E"/>
    <w:rsid w:val="004300E2"/>
    <w:rsid w:val="00434667"/>
    <w:rsid w:val="004405AE"/>
    <w:rsid w:val="00441D33"/>
    <w:rsid w:val="00443529"/>
    <w:rsid w:val="004504B3"/>
    <w:rsid w:val="004512FF"/>
    <w:rsid w:val="0045359F"/>
    <w:rsid w:val="004551F2"/>
    <w:rsid w:val="00457B6D"/>
    <w:rsid w:val="004613B3"/>
    <w:rsid w:val="0046157A"/>
    <w:rsid w:val="00461FA5"/>
    <w:rsid w:val="00462283"/>
    <w:rsid w:val="00466528"/>
    <w:rsid w:val="004672D3"/>
    <w:rsid w:val="00480DCD"/>
    <w:rsid w:val="00491C88"/>
    <w:rsid w:val="004A0C99"/>
    <w:rsid w:val="004B0A25"/>
    <w:rsid w:val="004B4551"/>
    <w:rsid w:val="004C0434"/>
    <w:rsid w:val="004D086E"/>
    <w:rsid w:val="004D6BFD"/>
    <w:rsid w:val="004E0E05"/>
    <w:rsid w:val="004E0E42"/>
    <w:rsid w:val="004E1FC7"/>
    <w:rsid w:val="004E41E4"/>
    <w:rsid w:val="004E600B"/>
    <w:rsid w:val="004E63B9"/>
    <w:rsid w:val="004F6578"/>
    <w:rsid w:val="00500577"/>
    <w:rsid w:val="005055F1"/>
    <w:rsid w:val="00510F35"/>
    <w:rsid w:val="005231C3"/>
    <w:rsid w:val="005330B6"/>
    <w:rsid w:val="005400F0"/>
    <w:rsid w:val="0054097B"/>
    <w:rsid w:val="0054330F"/>
    <w:rsid w:val="00543868"/>
    <w:rsid w:val="00555BAC"/>
    <w:rsid w:val="0055616C"/>
    <w:rsid w:val="00556410"/>
    <w:rsid w:val="00561F5E"/>
    <w:rsid w:val="005629EA"/>
    <w:rsid w:val="00576FFB"/>
    <w:rsid w:val="005807A2"/>
    <w:rsid w:val="00582962"/>
    <w:rsid w:val="00582EE3"/>
    <w:rsid w:val="0058322D"/>
    <w:rsid w:val="00584A68"/>
    <w:rsid w:val="0058614B"/>
    <w:rsid w:val="00586674"/>
    <w:rsid w:val="0059189A"/>
    <w:rsid w:val="00591D0D"/>
    <w:rsid w:val="0059206F"/>
    <w:rsid w:val="005949CD"/>
    <w:rsid w:val="005A23C8"/>
    <w:rsid w:val="005A3A46"/>
    <w:rsid w:val="005B1099"/>
    <w:rsid w:val="005B1565"/>
    <w:rsid w:val="005B545D"/>
    <w:rsid w:val="005B66C2"/>
    <w:rsid w:val="005B7A39"/>
    <w:rsid w:val="005C2439"/>
    <w:rsid w:val="005C4D88"/>
    <w:rsid w:val="005C4DB7"/>
    <w:rsid w:val="005C7DBD"/>
    <w:rsid w:val="005D187F"/>
    <w:rsid w:val="005E2072"/>
    <w:rsid w:val="005E3168"/>
    <w:rsid w:val="005E41D7"/>
    <w:rsid w:val="005E4A83"/>
    <w:rsid w:val="005E68E9"/>
    <w:rsid w:val="005F50B1"/>
    <w:rsid w:val="005F6BC7"/>
    <w:rsid w:val="00600001"/>
    <w:rsid w:val="00603787"/>
    <w:rsid w:val="006100F4"/>
    <w:rsid w:val="00610CDA"/>
    <w:rsid w:val="00614FC4"/>
    <w:rsid w:val="00616786"/>
    <w:rsid w:val="0061708B"/>
    <w:rsid w:val="00622A46"/>
    <w:rsid w:val="00625D5F"/>
    <w:rsid w:val="0063579B"/>
    <w:rsid w:val="00644843"/>
    <w:rsid w:val="0064639B"/>
    <w:rsid w:val="00646621"/>
    <w:rsid w:val="00650E3C"/>
    <w:rsid w:val="006515DC"/>
    <w:rsid w:val="00651614"/>
    <w:rsid w:val="0065202B"/>
    <w:rsid w:val="00661531"/>
    <w:rsid w:val="00665061"/>
    <w:rsid w:val="00665FAE"/>
    <w:rsid w:val="00675FBA"/>
    <w:rsid w:val="00676B20"/>
    <w:rsid w:val="00677C3B"/>
    <w:rsid w:val="006826AF"/>
    <w:rsid w:val="00682E61"/>
    <w:rsid w:val="006866A5"/>
    <w:rsid w:val="00687AE4"/>
    <w:rsid w:val="00692368"/>
    <w:rsid w:val="00693F64"/>
    <w:rsid w:val="0069741F"/>
    <w:rsid w:val="00697B5D"/>
    <w:rsid w:val="006A0DB8"/>
    <w:rsid w:val="006A3663"/>
    <w:rsid w:val="006A5737"/>
    <w:rsid w:val="006A6148"/>
    <w:rsid w:val="006A6252"/>
    <w:rsid w:val="006B1D5C"/>
    <w:rsid w:val="006B2A98"/>
    <w:rsid w:val="006B3207"/>
    <w:rsid w:val="006B4457"/>
    <w:rsid w:val="006B7A74"/>
    <w:rsid w:val="006C0DAC"/>
    <w:rsid w:val="006D00DD"/>
    <w:rsid w:val="006D0376"/>
    <w:rsid w:val="006D06EB"/>
    <w:rsid w:val="006E022B"/>
    <w:rsid w:val="006E1908"/>
    <w:rsid w:val="006F06BA"/>
    <w:rsid w:val="006F0A24"/>
    <w:rsid w:val="006F1C83"/>
    <w:rsid w:val="006F37DE"/>
    <w:rsid w:val="006F49F8"/>
    <w:rsid w:val="007019AF"/>
    <w:rsid w:val="007022AE"/>
    <w:rsid w:val="00703081"/>
    <w:rsid w:val="0070632E"/>
    <w:rsid w:val="00711793"/>
    <w:rsid w:val="00711EA1"/>
    <w:rsid w:val="00711F73"/>
    <w:rsid w:val="00716BDE"/>
    <w:rsid w:val="007203DE"/>
    <w:rsid w:val="007237B4"/>
    <w:rsid w:val="00734A6E"/>
    <w:rsid w:val="00741111"/>
    <w:rsid w:val="00743711"/>
    <w:rsid w:val="00744449"/>
    <w:rsid w:val="00745195"/>
    <w:rsid w:val="00746744"/>
    <w:rsid w:val="00746B5F"/>
    <w:rsid w:val="00751D93"/>
    <w:rsid w:val="0075650D"/>
    <w:rsid w:val="00762B72"/>
    <w:rsid w:val="00767EA2"/>
    <w:rsid w:val="00771EA5"/>
    <w:rsid w:val="007722D4"/>
    <w:rsid w:val="00773710"/>
    <w:rsid w:val="00776142"/>
    <w:rsid w:val="007779C9"/>
    <w:rsid w:val="007A2898"/>
    <w:rsid w:val="007A3DCE"/>
    <w:rsid w:val="007A524A"/>
    <w:rsid w:val="007B01A0"/>
    <w:rsid w:val="007B147E"/>
    <w:rsid w:val="007B4518"/>
    <w:rsid w:val="007C41F2"/>
    <w:rsid w:val="007C5683"/>
    <w:rsid w:val="007C5837"/>
    <w:rsid w:val="007D29A8"/>
    <w:rsid w:val="007D777F"/>
    <w:rsid w:val="007E3812"/>
    <w:rsid w:val="007F0244"/>
    <w:rsid w:val="007F0EAB"/>
    <w:rsid w:val="007F1696"/>
    <w:rsid w:val="007F2E14"/>
    <w:rsid w:val="00801C1C"/>
    <w:rsid w:val="00803CB9"/>
    <w:rsid w:val="00805AEA"/>
    <w:rsid w:val="0080787C"/>
    <w:rsid w:val="0081022E"/>
    <w:rsid w:val="00810B5D"/>
    <w:rsid w:val="00812354"/>
    <w:rsid w:val="00816E8D"/>
    <w:rsid w:val="00821B62"/>
    <w:rsid w:val="00825C83"/>
    <w:rsid w:val="00827440"/>
    <w:rsid w:val="00837703"/>
    <w:rsid w:val="00837A7F"/>
    <w:rsid w:val="0085215F"/>
    <w:rsid w:val="0086556D"/>
    <w:rsid w:val="008731C6"/>
    <w:rsid w:val="008756F3"/>
    <w:rsid w:val="00877175"/>
    <w:rsid w:val="00887DA4"/>
    <w:rsid w:val="00890E0E"/>
    <w:rsid w:val="0089174E"/>
    <w:rsid w:val="008A0ED4"/>
    <w:rsid w:val="008A22AD"/>
    <w:rsid w:val="008A67F6"/>
    <w:rsid w:val="008A7D50"/>
    <w:rsid w:val="008B1797"/>
    <w:rsid w:val="008B1C09"/>
    <w:rsid w:val="008B20A0"/>
    <w:rsid w:val="008B4239"/>
    <w:rsid w:val="008B43FE"/>
    <w:rsid w:val="008C4D62"/>
    <w:rsid w:val="008D149F"/>
    <w:rsid w:val="008D1A09"/>
    <w:rsid w:val="008E10BE"/>
    <w:rsid w:val="008F4E5D"/>
    <w:rsid w:val="0090114B"/>
    <w:rsid w:val="009023D0"/>
    <w:rsid w:val="009023EC"/>
    <w:rsid w:val="00902B9A"/>
    <w:rsid w:val="00905308"/>
    <w:rsid w:val="00915721"/>
    <w:rsid w:val="00925E51"/>
    <w:rsid w:val="00931508"/>
    <w:rsid w:val="0095055A"/>
    <w:rsid w:val="0095534E"/>
    <w:rsid w:val="00955B57"/>
    <w:rsid w:val="0095663A"/>
    <w:rsid w:val="009624D7"/>
    <w:rsid w:val="009728A1"/>
    <w:rsid w:val="00974258"/>
    <w:rsid w:val="00993A9A"/>
    <w:rsid w:val="00994AC6"/>
    <w:rsid w:val="0099703E"/>
    <w:rsid w:val="009A0FC3"/>
    <w:rsid w:val="009A17AE"/>
    <w:rsid w:val="009A32FD"/>
    <w:rsid w:val="009A526C"/>
    <w:rsid w:val="009B5F12"/>
    <w:rsid w:val="009C12D3"/>
    <w:rsid w:val="009C462F"/>
    <w:rsid w:val="009C507C"/>
    <w:rsid w:val="009D62F1"/>
    <w:rsid w:val="009D63D9"/>
    <w:rsid w:val="009D65E2"/>
    <w:rsid w:val="009E261A"/>
    <w:rsid w:val="009E2F28"/>
    <w:rsid w:val="009E46C9"/>
    <w:rsid w:val="009E61F6"/>
    <w:rsid w:val="00A02D2E"/>
    <w:rsid w:val="00A0338A"/>
    <w:rsid w:val="00A03405"/>
    <w:rsid w:val="00A03BF4"/>
    <w:rsid w:val="00A06656"/>
    <w:rsid w:val="00A06DA6"/>
    <w:rsid w:val="00A11F2F"/>
    <w:rsid w:val="00A120AD"/>
    <w:rsid w:val="00A1571F"/>
    <w:rsid w:val="00A20B18"/>
    <w:rsid w:val="00A33017"/>
    <w:rsid w:val="00A36F11"/>
    <w:rsid w:val="00A414CD"/>
    <w:rsid w:val="00A4508B"/>
    <w:rsid w:val="00A5236E"/>
    <w:rsid w:val="00A52C0D"/>
    <w:rsid w:val="00A57DBB"/>
    <w:rsid w:val="00A607BA"/>
    <w:rsid w:val="00A73021"/>
    <w:rsid w:val="00A73CD8"/>
    <w:rsid w:val="00A74CA2"/>
    <w:rsid w:val="00A765BA"/>
    <w:rsid w:val="00A81B05"/>
    <w:rsid w:val="00A924EE"/>
    <w:rsid w:val="00A94A2B"/>
    <w:rsid w:val="00A94DC7"/>
    <w:rsid w:val="00A97EC0"/>
    <w:rsid w:val="00AA05B5"/>
    <w:rsid w:val="00AA7055"/>
    <w:rsid w:val="00AA720D"/>
    <w:rsid w:val="00AC1B01"/>
    <w:rsid w:val="00AC1FF4"/>
    <w:rsid w:val="00AC35D4"/>
    <w:rsid w:val="00AE1B5F"/>
    <w:rsid w:val="00AE1DBC"/>
    <w:rsid w:val="00AE263F"/>
    <w:rsid w:val="00AE2EC6"/>
    <w:rsid w:val="00AE64F6"/>
    <w:rsid w:val="00AE7B47"/>
    <w:rsid w:val="00B01281"/>
    <w:rsid w:val="00B02A5F"/>
    <w:rsid w:val="00B0745A"/>
    <w:rsid w:val="00B12927"/>
    <w:rsid w:val="00B1416E"/>
    <w:rsid w:val="00B14E08"/>
    <w:rsid w:val="00B15C56"/>
    <w:rsid w:val="00B17809"/>
    <w:rsid w:val="00B2153D"/>
    <w:rsid w:val="00B27F27"/>
    <w:rsid w:val="00B33E54"/>
    <w:rsid w:val="00B349E7"/>
    <w:rsid w:val="00B36508"/>
    <w:rsid w:val="00B3727B"/>
    <w:rsid w:val="00B43C2C"/>
    <w:rsid w:val="00B5507A"/>
    <w:rsid w:val="00B57647"/>
    <w:rsid w:val="00B65733"/>
    <w:rsid w:val="00B7057A"/>
    <w:rsid w:val="00B713CF"/>
    <w:rsid w:val="00B71E9C"/>
    <w:rsid w:val="00B7453A"/>
    <w:rsid w:val="00B77436"/>
    <w:rsid w:val="00B87DF2"/>
    <w:rsid w:val="00B93539"/>
    <w:rsid w:val="00B93731"/>
    <w:rsid w:val="00BA4AC0"/>
    <w:rsid w:val="00BB0D42"/>
    <w:rsid w:val="00BB1C53"/>
    <w:rsid w:val="00BB23B5"/>
    <w:rsid w:val="00BB2EF7"/>
    <w:rsid w:val="00BC4BFC"/>
    <w:rsid w:val="00BD4389"/>
    <w:rsid w:val="00BD76F7"/>
    <w:rsid w:val="00BD7FCE"/>
    <w:rsid w:val="00BE5F14"/>
    <w:rsid w:val="00BF1B69"/>
    <w:rsid w:val="00BF2F58"/>
    <w:rsid w:val="00C04260"/>
    <w:rsid w:val="00C1335B"/>
    <w:rsid w:val="00C14BFB"/>
    <w:rsid w:val="00C16954"/>
    <w:rsid w:val="00C21527"/>
    <w:rsid w:val="00C36C62"/>
    <w:rsid w:val="00C4551B"/>
    <w:rsid w:val="00C466C6"/>
    <w:rsid w:val="00C46F6D"/>
    <w:rsid w:val="00C5089C"/>
    <w:rsid w:val="00C52278"/>
    <w:rsid w:val="00C5564D"/>
    <w:rsid w:val="00C6457A"/>
    <w:rsid w:val="00C816CD"/>
    <w:rsid w:val="00C819E9"/>
    <w:rsid w:val="00C87A96"/>
    <w:rsid w:val="00CA0ABC"/>
    <w:rsid w:val="00CB12AA"/>
    <w:rsid w:val="00CB18BB"/>
    <w:rsid w:val="00CB5A38"/>
    <w:rsid w:val="00CC3B5D"/>
    <w:rsid w:val="00CC5936"/>
    <w:rsid w:val="00CC6560"/>
    <w:rsid w:val="00CD1529"/>
    <w:rsid w:val="00CD4EA9"/>
    <w:rsid w:val="00CD59E7"/>
    <w:rsid w:val="00CE03BB"/>
    <w:rsid w:val="00CE299A"/>
    <w:rsid w:val="00CE2B56"/>
    <w:rsid w:val="00CE6567"/>
    <w:rsid w:val="00CE78D8"/>
    <w:rsid w:val="00CE7ABF"/>
    <w:rsid w:val="00CF02E9"/>
    <w:rsid w:val="00CF1182"/>
    <w:rsid w:val="00CF6EC8"/>
    <w:rsid w:val="00D030F7"/>
    <w:rsid w:val="00D06D6F"/>
    <w:rsid w:val="00D07DFE"/>
    <w:rsid w:val="00D11E0F"/>
    <w:rsid w:val="00D1369B"/>
    <w:rsid w:val="00D1411D"/>
    <w:rsid w:val="00D21F79"/>
    <w:rsid w:val="00D2417A"/>
    <w:rsid w:val="00D356B9"/>
    <w:rsid w:val="00D35B8C"/>
    <w:rsid w:val="00D35F43"/>
    <w:rsid w:val="00D37A5C"/>
    <w:rsid w:val="00D402E2"/>
    <w:rsid w:val="00D409D4"/>
    <w:rsid w:val="00D67F89"/>
    <w:rsid w:val="00D67FD2"/>
    <w:rsid w:val="00D74422"/>
    <w:rsid w:val="00D85A18"/>
    <w:rsid w:val="00D864B6"/>
    <w:rsid w:val="00D871B6"/>
    <w:rsid w:val="00D875D4"/>
    <w:rsid w:val="00DA1CAF"/>
    <w:rsid w:val="00DA4B6C"/>
    <w:rsid w:val="00DA7AFF"/>
    <w:rsid w:val="00DC307F"/>
    <w:rsid w:val="00DC35AB"/>
    <w:rsid w:val="00DC45F6"/>
    <w:rsid w:val="00DC5BE9"/>
    <w:rsid w:val="00DC73DD"/>
    <w:rsid w:val="00DC7F9D"/>
    <w:rsid w:val="00DD4C38"/>
    <w:rsid w:val="00DD55C3"/>
    <w:rsid w:val="00DE13FD"/>
    <w:rsid w:val="00DE75DC"/>
    <w:rsid w:val="00DF5D96"/>
    <w:rsid w:val="00DF75AE"/>
    <w:rsid w:val="00DF79EE"/>
    <w:rsid w:val="00E00F67"/>
    <w:rsid w:val="00E0605F"/>
    <w:rsid w:val="00E118C4"/>
    <w:rsid w:val="00E136A4"/>
    <w:rsid w:val="00E144BB"/>
    <w:rsid w:val="00E15536"/>
    <w:rsid w:val="00E15EC4"/>
    <w:rsid w:val="00E1720F"/>
    <w:rsid w:val="00E17C31"/>
    <w:rsid w:val="00E200C1"/>
    <w:rsid w:val="00E3539B"/>
    <w:rsid w:val="00E378E2"/>
    <w:rsid w:val="00E44AB4"/>
    <w:rsid w:val="00E45C39"/>
    <w:rsid w:val="00E60A8B"/>
    <w:rsid w:val="00E615C6"/>
    <w:rsid w:val="00E62556"/>
    <w:rsid w:val="00E651FC"/>
    <w:rsid w:val="00E701CF"/>
    <w:rsid w:val="00E77907"/>
    <w:rsid w:val="00E8026A"/>
    <w:rsid w:val="00E81FA3"/>
    <w:rsid w:val="00E924D2"/>
    <w:rsid w:val="00E97629"/>
    <w:rsid w:val="00E97EF6"/>
    <w:rsid w:val="00EA6EA0"/>
    <w:rsid w:val="00EB6F59"/>
    <w:rsid w:val="00EC7F0F"/>
    <w:rsid w:val="00EE63EA"/>
    <w:rsid w:val="00EE673F"/>
    <w:rsid w:val="00EF48BF"/>
    <w:rsid w:val="00F05D41"/>
    <w:rsid w:val="00F10DB2"/>
    <w:rsid w:val="00F12E4E"/>
    <w:rsid w:val="00F1721D"/>
    <w:rsid w:val="00F20891"/>
    <w:rsid w:val="00F21B77"/>
    <w:rsid w:val="00F25AD7"/>
    <w:rsid w:val="00F27174"/>
    <w:rsid w:val="00F358E1"/>
    <w:rsid w:val="00F37A0D"/>
    <w:rsid w:val="00F42346"/>
    <w:rsid w:val="00F50A3C"/>
    <w:rsid w:val="00F50E3E"/>
    <w:rsid w:val="00F51337"/>
    <w:rsid w:val="00F60CF9"/>
    <w:rsid w:val="00F6430D"/>
    <w:rsid w:val="00F670DC"/>
    <w:rsid w:val="00F72AA8"/>
    <w:rsid w:val="00F75B17"/>
    <w:rsid w:val="00F769D0"/>
    <w:rsid w:val="00F77B53"/>
    <w:rsid w:val="00F77CD8"/>
    <w:rsid w:val="00F8100D"/>
    <w:rsid w:val="00F85E3A"/>
    <w:rsid w:val="00F86789"/>
    <w:rsid w:val="00F9009C"/>
    <w:rsid w:val="00F953B0"/>
    <w:rsid w:val="00F95DD0"/>
    <w:rsid w:val="00FB3A06"/>
    <w:rsid w:val="00FB4098"/>
    <w:rsid w:val="00FC67C6"/>
    <w:rsid w:val="00FC6B42"/>
    <w:rsid w:val="00FD6FEB"/>
    <w:rsid w:val="00FE22B5"/>
    <w:rsid w:val="00FE44A5"/>
    <w:rsid w:val="00FE4A18"/>
    <w:rsid w:val="00FE6DB7"/>
    <w:rsid w:val="00FF25A7"/>
    <w:rsid w:val="00FF40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14AC8"/>
  <w15:docId w15:val="{319F8DD3-EC20-4C6A-8238-0A2C35E07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rsid w:val="00A81B05"/>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B4551"/>
    <w:rPr>
      <w:color w:val="0000FF"/>
      <w:u w:val="single"/>
    </w:rPr>
  </w:style>
  <w:style w:type="character" w:styleId="Uwydatnienie">
    <w:name w:val="Emphasis"/>
    <w:qFormat/>
    <w:rsid w:val="004B4551"/>
    <w:rPr>
      <w:i/>
      <w:iCs/>
    </w:rPr>
  </w:style>
  <w:style w:type="character" w:customStyle="1" w:styleId="Domylnaczcionkaakapitu1">
    <w:name w:val="Domyślna czcionka akapitu1"/>
    <w:rsid w:val="004B4551"/>
  </w:style>
  <w:style w:type="character" w:customStyle="1" w:styleId="Uwydatnienie1">
    <w:name w:val="Uwydatnienie1"/>
    <w:rsid w:val="004B4551"/>
    <w:rPr>
      <w:i/>
      <w:iCs/>
    </w:rPr>
  </w:style>
  <w:style w:type="character" w:customStyle="1" w:styleId="Pogrubienie1">
    <w:name w:val="Pogrubienie1"/>
    <w:rsid w:val="004B4551"/>
    <w:rPr>
      <w:b/>
      <w:bCs/>
    </w:rPr>
  </w:style>
  <w:style w:type="character" w:customStyle="1" w:styleId="Domylnaczcionkaakapitu2">
    <w:name w:val="Domyślna czcionka akapitu2"/>
    <w:rsid w:val="004B4551"/>
  </w:style>
  <w:style w:type="paragraph" w:customStyle="1" w:styleId="Akapitzlist1">
    <w:name w:val="Akapit z listą1"/>
    <w:basedOn w:val="Normalny"/>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rsid w:val="004B4551"/>
    <w:pPr>
      <w:autoSpaceDE w:val="0"/>
    </w:pPr>
    <w:rPr>
      <w:rFonts w:ascii="Arial" w:eastAsia="Times New Roman" w:hAnsi="Arial" w:cs="Arial"/>
      <w:color w:val="000000"/>
      <w:sz w:val="24"/>
      <w:szCs w:val="24"/>
      <w:lang w:eastAsia="zh-CN"/>
    </w:rPr>
  </w:style>
  <w:style w:type="paragraph" w:customStyle="1" w:styleId="NormalnyWeb1">
    <w:name w:val="Normalny (Web)1"/>
    <w:basedOn w:val="Normalny"/>
    <w:rsid w:val="004B4551"/>
    <w:pPr>
      <w:spacing w:before="280" w:after="280" w:line="240" w:lineRule="auto"/>
      <w:jc w:val="left"/>
    </w:pPr>
    <w:rPr>
      <w:rFonts w:ascii="Times New Roman" w:eastAsia="Times New Roman" w:hAnsi="Times New Roman"/>
      <w:sz w:val="24"/>
      <w:szCs w:val="24"/>
      <w:lang w:eastAsia="pl-PL"/>
    </w:rPr>
  </w:style>
  <w:style w:type="numbering" w:customStyle="1" w:styleId="zapytanie1">
    <w:name w:val="zapytanie1"/>
    <w:uiPriority w:val="99"/>
    <w:rsid w:val="0059206F"/>
    <w:pPr>
      <w:numPr>
        <w:numId w:val="5"/>
      </w:numPr>
    </w:pPr>
  </w:style>
  <w:style w:type="numbering" w:customStyle="1" w:styleId="WWNum13">
    <w:name w:val="WWNum13"/>
    <w:basedOn w:val="Bezlisty"/>
    <w:rsid w:val="0059206F"/>
    <w:pPr>
      <w:numPr>
        <w:numId w:val="19"/>
      </w:numPr>
    </w:pPr>
  </w:style>
  <w:style w:type="character" w:styleId="Nierozpoznanawzmianka">
    <w:name w:val="Unresolved Mention"/>
    <w:basedOn w:val="Domylnaczcionkaakapitu"/>
    <w:uiPriority w:val="99"/>
    <w:semiHidden/>
    <w:unhideWhenUsed/>
    <w:rsid w:val="00E924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922262">
      <w:bodyDiv w:val="1"/>
      <w:marLeft w:val="0"/>
      <w:marRight w:val="0"/>
      <w:marTop w:val="0"/>
      <w:marBottom w:val="0"/>
      <w:divBdr>
        <w:top w:val="none" w:sz="0" w:space="0" w:color="auto"/>
        <w:left w:val="none" w:sz="0" w:space="0" w:color="auto"/>
        <w:bottom w:val="none" w:sz="0" w:space="0" w:color="auto"/>
        <w:right w:val="none" w:sz="0" w:space="0" w:color="auto"/>
      </w:divBdr>
    </w:div>
    <w:div w:id="1007099889">
      <w:bodyDiv w:val="1"/>
      <w:marLeft w:val="0"/>
      <w:marRight w:val="0"/>
      <w:marTop w:val="0"/>
      <w:marBottom w:val="0"/>
      <w:divBdr>
        <w:top w:val="none" w:sz="0" w:space="0" w:color="auto"/>
        <w:left w:val="none" w:sz="0" w:space="0" w:color="auto"/>
        <w:bottom w:val="none" w:sz="0" w:space="0" w:color="auto"/>
        <w:right w:val="none" w:sz="0" w:space="0" w:color="auto"/>
      </w:divBdr>
    </w:div>
    <w:div w:id="1089082026">
      <w:bodyDiv w:val="1"/>
      <w:marLeft w:val="0"/>
      <w:marRight w:val="0"/>
      <w:marTop w:val="0"/>
      <w:marBottom w:val="0"/>
      <w:divBdr>
        <w:top w:val="none" w:sz="0" w:space="0" w:color="auto"/>
        <w:left w:val="none" w:sz="0" w:space="0" w:color="auto"/>
        <w:bottom w:val="none" w:sz="0" w:space="0" w:color="auto"/>
        <w:right w:val="none" w:sz="0" w:space="0" w:color="auto"/>
      </w:divBdr>
    </w:div>
    <w:div w:id="1259364183">
      <w:bodyDiv w:val="1"/>
      <w:marLeft w:val="0"/>
      <w:marRight w:val="0"/>
      <w:marTop w:val="0"/>
      <w:marBottom w:val="0"/>
      <w:divBdr>
        <w:top w:val="none" w:sz="0" w:space="0" w:color="auto"/>
        <w:left w:val="none" w:sz="0" w:space="0" w:color="auto"/>
        <w:bottom w:val="none" w:sz="0" w:space="0" w:color="auto"/>
        <w:right w:val="none" w:sz="0" w:space="0" w:color="auto"/>
      </w:divBdr>
    </w:div>
    <w:div w:id="1267423654">
      <w:bodyDiv w:val="1"/>
      <w:marLeft w:val="0"/>
      <w:marRight w:val="0"/>
      <w:marTop w:val="0"/>
      <w:marBottom w:val="0"/>
      <w:divBdr>
        <w:top w:val="none" w:sz="0" w:space="0" w:color="auto"/>
        <w:left w:val="none" w:sz="0" w:space="0" w:color="auto"/>
        <w:bottom w:val="none" w:sz="0" w:space="0" w:color="auto"/>
        <w:right w:val="none" w:sz="0" w:space="0" w:color="auto"/>
      </w:divBdr>
    </w:div>
    <w:div w:id="1463229928">
      <w:bodyDiv w:val="1"/>
      <w:marLeft w:val="0"/>
      <w:marRight w:val="0"/>
      <w:marTop w:val="0"/>
      <w:marBottom w:val="0"/>
      <w:divBdr>
        <w:top w:val="none" w:sz="0" w:space="0" w:color="auto"/>
        <w:left w:val="none" w:sz="0" w:space="0" w:color="auto"/>
        <w:bottom w:val="none" w:sz="0" w:space="0" w:color="auto"/>
        <w:right w:val="none" w:sz="0" w:space="0" w:color="auto"/>
      </w:divBdr>
    </w:div>
    <w:div w:id="1608275223">
      <w:bodyDiv w:val="1"/>
      <w:marLeft w:val="0"/>
      <w:marRight w:val="0"/>
      <w:marTop w:val="0"/>
      <w:marBottom w:val="0"/>
      <w:divBdr>
        <w:top w:val="none" w:sz="0" w:space="0" w:color="auto"/>
        <w:left w:val="none" w:sz="0" w:space="0" w:color="auto"/>
        <w:bottom w:val="none" w:sz="0" w:space="0" w:color="auto"/>
        <w:right w:val="none" w:sz="0" w:space="0" w:color="auto"/>
      </w:divBdr>
    </w:div>
    <w:div w:id="1718816437">
      <w:bodyDiv w:val="1"/>
      <w:marLeft w:val="0"/>
      <w:marRight w:val="0"/>
      <w:marTop w:val="0"/>
      <w:marBottom w:val="0"/>
      <w:divBdr>
        <w:top w:val="none" w:sz="0" w:space="0" w:color="auto"/>
        <w:left w:val="none" w:sz="0" w:space="0" w:color="auto"/>
        <w:bottom w:val="none" w:sz="0" w:space="0" w:color="auto"/>
        <w:right w:val="none" w:sz="0" w:space="0" w:color="auto"/>
      </w:divBdr>
    </w:div>
    <w:div w:id="1788622602">
      <w:bodyDiv w:val="1"/>
      <w:marLeft w:val="0"/>
      <w:marRight w:val="0"/>
      <w:marTop w:val="0"/>
      <w:marBottom w:val="0"/>
      <w:divBdr>
        <w:top w:val="none" w:sz="0" w:space="0" w:color="auto"/>
        <w:left w:val="none" w:sz="0" w:space="0" w:color="auto"/>
        <w:bottom w:val="none" w:sz="0" w:space="0" w:color="auto"/>
        <w:right w:val="none" w:sz="0" w:space="0" w:color="auto"/>
      </w:divBdr>
    </w:div>
    <w:div w:id="1912235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o@dpsnp.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2367</Words>
  <Characters>14203</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dc:description/>
  <cp:lastModifiedBy>CENTRUM USŁUG WSPÓLNYCH DOMÓW POMOCY SPOŁECZNEJ W RADOMIU</cp:lastModifiedBy>
  <cp:revision>4</cp:revision>
  <cp:lastPrinted>2025-05-23T05:31:00Z</cp:lastPrinted>
  <dcterms:created xsi:type="dcterms:W3CDTF">2025-11-28T08:40:00Z</dcterms:created>
  <dcterms:modified xsi:type="dcterms:W3CDTF">2025-11-28T09:38:00Z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